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D56" w:rsidRDefault="001C738B" w:rsidP="001C738B">
      <w:pPr>
        <w:jc w:val="center"/>
        <w:rPr>
          <w:rFonts w:ascii="Arial" w:hAnsi="Arial" w:cs="Arial"/>
        </w:rPr>
      </w:pPr>
      <w:r>
        <w:rPr>
          <w:rFonts w:cs="Arial"/>
          <w:b/>
          <w:bCs/>
          <w:noProof/>
          <w:sz w:val="36"/>
          <w:lang w:val="en-CA" w:eastAsia="en-CA"/>
        </w:rPr>
        <w:drawing>
          <wp:inline distT="0" distB="0" distL="0" distR="0">
            <wp:extent cx="3324225" cy="1143000"/>
            <wp:effectExtent l="0" t="0" r="0" b="0"/>
            <wp:docPr id="2" name="Picture 2" descr="DFYTemplates-400-cr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FYTemplates-400-cro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38B" w:rsidRDefault="001C738B" w:rsidP="00F0488D">
      <w:pPr>
        <w:rPr>
          <w:rFonts w:ascii="Arial" w:hAnsi="Arial" w:cs="Arial"/>
        </w:rPr>
      </w:pPr>
    </w:p>
    <w:p w:rsidR="001C738B" w:rsidRPr="001C738B" w:rsidRDefault="001C738B" w:rsidP="001C738B">
      <w:pPr>
        <w:jc w:val="center"/>
        <w:rPr>
          <w:rFonts w:ascii="Arial" w:hAnsi="Arial" w:cs="Arial"/>
          <w:b/>
          <w:sz w:val="28"/>
          <w:szCs w:val="28"/>
        </w:rPr>
      </w:pPr>
      <w:r w:rsidRPr="001C738B">
        <w:rPr>
          <w:rFonts w:ascii="Arial" w:hAnsi="Arial" w:cs="Arial"/>
          <w:b/>
          <w:sz w:val="28"/>
          <w:szCs w:val="28"/>
        </w:rPr>
        <w:t>Social Media Management Brainstorming Sheet</w:t>
      </w:r>
    </w:p>
    <w:p w:rsidR="001C738B" w:rsidRDefault="001C738B" w:rsidP="001C738B">
      <w:pPr>
        <w:jc w:val="center"/>
        <w:rPr>
          <w:rFonts w:ascii="Arial" w:hAnsi="Arial" w:cs="Arial"/>
        </w:rPr>
      </w:pPr>
    </w:p>
    <w:p w:rsidR="00F0488D" w:rsidRPr="00175C5B" w:rsidRDefault="00F0488D" w:rsidP="00F0488D">
      <w:pPr>
        <w:rPr>
          <w:rFonts w:ascii="Arial" w:hAnsi="Arial" w:cs="Arial"/>
        </w:rPr>
      </w:pPr>
      <w:r w:rsidRPr="00175C5B">
        <w:rPr>
          <w:rFonts w:ascii="Arial" w:hAnsi="Arial" w:cs="Arial"/>
        </w:rPr>
        <w:t xml:space="preserve">Choosing to embark on a social media marketing campaign is </w:t>
      </w:r>
      <w:r w:rsidR="001C738B">
        <w:rPr>
          <w:rFonts w:ascii="Arial" w:hAnsi="Arial" w:cs="Arial"/>
        </w:rPr>
        <w:t>only the beginning.</w:t>
      </w:r>
      <w:bookmarkStart w:id="0" w:name="_GoBack"/>
      <w:bookmarkEnd w:id="0"/>
      <w:r w:rsidRPr="00175C5B">
        <w:rPr>
          <w:rFonts w:ascii="Arial" w:hAnsi="Arial" w:cs="Arial"/>
        </w:rPr>
        <w:t xml:space="preserve"> You have to go in with a real plan of action, understanding your goals, objectives and the tactics that you will use to create success. This checklist along with explanations should help you create a social media marketing plan that gets the results you want.</w:t>
      </w:r>
    </w:p>
    <w:p w:rsidR="00F0488D" w:rsidRPr="00175C5B" w:rsidRDefault="00F0488D" w:rsidP="00F0488D">
      <w:pPr>
        <w:rPr>
          <w:rFonts w:ascii="Arial" w:hAnsi="Arial" w:cs="Arial"/>
        </w:rPr>
      </w:pPr>
    </w:p>
    <w:p w:rsidR="00F0488D" w:rsidRPr="00175C5B" w:rsidRDefault="00F0488D" w:rsidP="00F0488D">
      <w:pPr>
        <w:rPr>
          <w:rFonts w:ascii="Arial" w:hAnsi="Arial" w:cs="Arial"/>
        </w:rPr>
      </w:pPr>
      <w:r w:rsidRPr="00175C5B">
        <w:rPr>
          <w:rFonts w:ascii="Arial" w:hAnsi="Arial" w:cs="Arial"/>
          <w:b/>
        </w:rPr>
        <w:t>My main vision for my business is</w:t>
      </w:r>
      <w:r w:rsidRPr="00175C5B">
        <w:rPr>
          <w:rFonts w:ascii="Arial" w:hAnsi="Arial" w:cs="Arial"/>
        </w:rPr>
        <w:t>: ______________________________________________</w:t>
      </w:r>
    </w:p>
    <w:p w:rsidR="00F0488D" w:rsidRPr="00175C5B" w:rsidRDefault="00F0488D" w:rsidP="00F0488D">
      <w:pPr>
        <w:rPr>
          <w:rFonts w:ascii="Arial" w:hAnsi="Arial" w:cs="Arial"/>
        </w:rPr>
      </w:pPr>
      <w:r w:rsidRPr="00175C5B">
        <w:rPr>
          <w:rFonts w:ascii="Arial" w:hAnsi="Arial" w:cs="Arial"/>
        </w:rPr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</w:t>
      </w:r>
    </w:p>
    <w:p w:rsidR="00F0488D" w:rsidRPr="00175C5B" w:rsidRDefault="00F0488D" w:rsidP="00F0488D">
      <w:pPr>
        <w:rPr>
          <w:rFonts w:ascii="Arial" w:hAnsi="Arial" w:cs="Arial"/>
        </w:rPr>
      </w:pPr>
    </w:p>
    <w:p w:rsidR="00F0488D" w:rsidRPr="00175C5B" w:rsidRDefault="00F0488D" w:rsidP="00F0488D">
      <w:pPr>
        <w:rPr>
          <w:rFonts w:ascii="Arial" w:hAnsi="Arial" w:cs="Arial"/>
        </w:rPr>
      </w:pPr>
      <w:r w:rsidRPr="00175C5B">
        <w:rPr>
          <w:rFonts w:ascii="Arial" w:hAnsi="Arial" w:cs="Arial"/>
          <w:b/>
        </w:rPr>
        <w:t>My target audience is:</w:t>
      </w:r>
      <w:r w:rsidRPr="00175C5B">
        <w:rPr>
          <w:rFonts w:ascii="Arial" w:hAnsi="Arial" w:cs="Arial"/>
        </w:rPr>
        <w:t xml:space="preserve"> 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</w:p>
    <w:p w:rsidR="00F0488D" w:rsidRPr="00175C5B" w:rsidRDefault="00F0488D" w:rsidP="00F0488D">
      <w:pPr>
        <w:rPr>
          <w:rFonts w:ascii="Arial" w:hAnsi="Arial" w:cs="Arial"/>
        </w:rPr>
      </w:pPr>
    </w:p>
    <w:p w:rsidR="00F0488D" w:rsidRPr="00175C5B" w:rsidRDefault="00F0488D" w:rsidP="00F0488D">
      <w:pPr>
        <w:rPr>
          <w:rFonts w:ascii="Arial" w:hAnsi="Arial" w:cs="Arial"/>
        </w:rPr>
      </w:pPr>
      <w:r w:rsidRPr="00175C5B">
        <w:rPr>
          <w:rFonts w:ascii="Arial" w:hAnsi="Arial" w:cs="Arial"/>
          <w:b/>
        </w:rPr>
        <w:t>My audience uses the following social media:</w:t>
      </w:r>
      <w:r w:rsidRPr="00175C5B">
        <w:rPr>
          <w:rFonts w:ascii="Arial" w:hAnsi="Arial" w:cs="Arial"/>
        </w:rPr>
        <w:t xml:space="preserve"> 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</w:p>
    <w:p w:rsidR="00F0488D" w:rsidRPr="00175C5B" w:rsidRDefault="00F0488D" w:rsidP="00F0488D">
      <w:pPr>
        <w:rPr>
          <w:rFonts w:ascii="Arial" w:hAnsi="Arial" w:cs="Arial"/>
        </w:rPr>
      </w:pPr>
      <w:r w:rsidRPr="00175C5B">
        <w:rPr>
          <w:rFonts w:ascii="Arial" w:hAnsi="Arial" w:cs="Arial"/>
        </w:rPr>
        <w:br/>
      </w:r>
      <w:r w:rsidRPr="00175C5B">
        <w:rPr>
          <w:rFonts w:ascii="Arial" w:hAnsi="Arial" w:cs="Arial"/>
          <w:b/>
        </w:rPr>
        <w:t xml:space="preserve">My main competition is: </w:t>
      </w:r>
      <w:r w:rsidRPr="00175C5B">
        <w:rPr>
          <w:rFonts w:ascii="Arial" w:hAnsi="Arial" w:cs="Arial"/>
        </w:rPr>
        <w:t>_______________________________________________________</w:t>
      </w:r>
    </w:p>
    <w:p w:rsidR="00F0488D" w:rsidRPr="00175C5B" w:rsidRDefault="00F0488D" w:rsidP="00F0488D">
      <w:pPr>
        <w:rPr>
          <w:rFonts w:ascii="Arial" w:hAnsi="Arial" w:cs="Arial"/>
        </w:rPr>
      </w:pPr>
      <w:r w:rsidRPr="00175C5B">
        <w:rPr>
          <w:rFonts w:ascii="Arial" w:hAnsi="Arial" w:cs="Arial"/>
        </w:rPr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  <w:r w:rsidRPr="00175C5B">
        <w:rPr>
          <w:rFonts w:ascii="Arial" w:hAnsi="Arial" w:cs="Arial"/>
        </w:rPr>
        <w:br/>
      </w:r>
      <w:r w:rsidRPr="00175C5B">
        <w:rPr>
          <w:rFonts w:ascii="Arial" w:hAnsi="Arial" w:cs="Arial"/>
        </w:rPr>
        <w:br/>
      </w:r>
      <w:r w:rsidRPr="00175C5B">
        <w:rPr>
          <w:rFonts w:ascii="Arial" w:hAnsi="Arial" w:cs="Arial"/>
          <w:b/>
        </w:rPr>
        <w:t>My unique selling proposition is:</w:t>
      </w:r>
      <w:r w:rsidRPr="00175C5B">
        <w:rPr>
          <w:rFonts w:ascii="Arial" w:hAnsi="Arial" w:cs="Arial"/>
        </w:rPr>
        <w:t xml:space="preserve"> _______________________________________________</w:t>
      </w:r>
    </w:p>
    <w:p w:rsidR="00F0488D" w:rsidRPr="00175C5B" w:rsidRDefault="00F0488D" w:rsidP="00F0488D">
      <w:pPr>
        <w:rPr>
          <w:rFonts w:ascii="Arial" w:hAnsi="Arial" w:cs="Arial"/>
        </w:rPr>
      </w:pPr>
      <w:r w:rsidRPr="00175C5B">
        <w:rPr>
          <w:rFonts w:ascii="Arial" w:hAnsi="Arial" w:cs="Arial"/>
        </w:rPr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</w:p>
    <w:p w:rsidR="00F0488D" w:rsidRPr="00175C5B" w:rsidRDefault="00F0488D" w:rsidP="00F0488D">
      <w:pPr>
        <w:rPr>
          <w:rFonts w:ascii="Arial" w:hAnsi="Arial" w:cs="Arial"/>
        </w:rPr>
      </w:pPr>
    </w:p>
    <w:p w:rsidR="00F0488D" w:rsidRPr="00175C5B" w:rsidRDefault="00F0488D" w:rsidP="00F0488D">
      <w:pPr>
        <w:rPr>
          <w:rFonts w:ascii="Arial" w:hAnsi="Arial" w:cs="Arial"/>
        </w:rPr>
      </w:pPr>
      <w:r w:rsidRPr="00175C5B">
        <w:rPr>
          <w:rFonts w:ascii="Arial" w:hAnsi="Arial" w:cs="Arial"/>
          <w:b/>
        </w:rPr>
        <w:t>My over arching goal for this campaign is:</w:t>
      </w:r>
      <w:r w:rsidRPr="00175C5B">
        <w:rPr>
          <w:rFonts w:ascii="Arial" w:hAnsi="Arial" w:cs="Arial"/>
        </w:rPr>
        <w:t xml:space="preserve"> 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</w:p>
    <w:p w:rsidR="00F0488D" w:rsidRPr="00175C5B" w:rsidRDefault="00F0488D" w:rsidP="00F0488D">
      <w:pPr>
        <w:rPr>
          <w:rFonts w:ascii="Arial" w:hAnsi="Arial" w:cs="Arial"/>
        </w:rPr>
      </w:pPr>
    </w:p>
    <w:p w:rsidR="00F0488D" w:rsidRPr="00175C5B" w:rsidRDefault="00F0488D" w:rsidP="00F0488D">
      <w:pPr>
        <w:rPr>
          <w:rFonts w:ascii="Arial" w:hAnsi="Arial" w:cs="Arial"/>
        </w:rPr>
      </w:pPr>
      <w:r w:rsidRPr="00175C5B">
        <w:rPr>
          <w:rFonts w:ascii="Arial" w:hAnsi="Arial" w:cs="Arial"/>
          <w:b/>
        </w:rPr>
        <w:t xml:space="preserve">My resources include: (tools, software, money, contractors, etc...) </w:t>
      </w:r>
      <w:r w:rsidRPr="00175C5B">
        <w:rPr>
          <w:rFonts w:ascii="Arial" w:hAnsi="Arial" w:cs="Arial"/>
        </w:rPr>
        <w:t xml:space="preserve"> ___________________</w:t>
      </w:r>
    </w:p>
    <w:p w:rsidR="00F0488D" w:rsidRPr="00175C5B" w:rsidRDefault="00F0488D" w:rsidP="00F0488D">
      <w:pPr>
        <w:rPr>
          <w:rFonts w:ascii="Arial" w:hAnsi="Arial" w:cs="Arial"/>
        </w:rPr>
      </w:pPr>
      <w:r w:rsidRPr="00175C5B">
        <w:rPr>
          <w:rFonts w:ascii="Arial" w:hAnsi="Arial" w:cs="Arial"/>
        </w:rPr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</w:p>
    <w:p w:rsidR="00F0488D" w:rsidRPr="00175C5B" w:rsidRDefault="00F0488D" w:rsidP="00F0488D">
      <w:pPr>
        <w:rPr>
          <w:rFonts w:ascii="Arial" w:hAnsi="Arial" w:cs="Arial"/>
        </w:rPr>
      </w:pPr>
    </w:p>
    <w:p w:rsidR="00CC2121" w:rsidRDefault="00CC2121" w:rsidP="00F0488D">
      <w:pPr>
        <w:rPr>
          <w:rFonts w:ascii="Arial" w:hAnsi="Arial" w:cs="Arial"/>
          <w:b/>
        </w:rPr>
      </w:pPr>
    </w:p>
    <w:p w:rsidR="00F0488D" w:rsidRPr="00175C5B" w:rsidRDefault="00F0488D" w:rsidP="00F0488D">
      <w:pPr>
        <w:rPr>
          <w:rFonts w:ascii="Arial" w:hAnsi="Arial" w:cs="Arial"/>
        </w:rPr>
      </w:pPr>
      <w:r w:rsidRPr="00175C5B">
        <w:rPr>
          <w:rFonts w:ascii="Arial" w:hAnsi="Arial" w:cs="Arial"/>
          <w:b/>
        </w:rPr>
        <w:t>The tactics (actions) I will take include:</w:t>
      </w:r>
      <w:r w:rsidRPr="00175C5B">
        <w:rPr>
          <w:rFonts w:ascii="Arial" w:hAnsi="Arial" w:cs="Arial"/>
        </w:rPr>
        <w:t xml:space="preserve"> __________________________________________</w:t>
      </w:r>
    </w:p>
    <w:p w:rsidR="00F0488D" w:rsidRPr="00175C5B" w:rsidRDefault="00F0488D" w:rsidP="00F0488D">
      <w:pPr>
        <w:rPr>
          <w:rFonts w:ascii="Arial" w:hAnsi="Arial" w:cs="Arial"/>
        </w:rPr>
      </w:pPr>
      <w:r w:rsidRPr="00175C5B">
        <w:rPr>
          <w:rFonts w:ascii="Arial" w:hAnsi="Arial" w:cs="Arial"/>
        </w:rPr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</w:p>
    <w:p w:rsidR="00F0488D" w:rsidRPr="00175C5B" w:rsidRDefault="00F0488D" w:rsidP="00F0488D">
      <w:pPr>
        <w:rPr>
          <w:rFonts w:ascii="Arial" w:hAnsi="Arial" w:cs="Arial"/>
        </w:rPr>
      </w:pPr>
    </w:p>
    <w:p w:rsidR="00F0488D" w:rsidRPr="00175C5B" w:rsidRDefault="00F0488D" w:rsidP="00F0488D">
      <w:pPr>
        <w:rPr>
          <w:rFonts w:ascii="Arial" w:hAnsi="Arial" w:cs="Arial"/>
        </w:rPr>
      </w:pPr>
      <w:r w:rsidRPr="00175C5B">
        <w:rPr>
          <w:rFonts w:ascii="Arial" w:hAnsi="Arial" w:cs="Arial"/>
          <w:b/>
        </w:rPr>
        <w:t>The metrics I will measure are:</w:t>
      </w:r>
      <w:r w:rsidRPr="00175C5B">
        <w:rPr>
          <w:rFonts w:ascii="Arial" w:hAnsi="Arial" w:cs="Arial"/>
        </w:rPr>
        <w:t xml:space="preserve"> _________________________________________________</w:t>
      </w:r>
    </w:p>
    <w:p w:rsidR="00F0488D" w:rsidRPr="00175C5B" w:rsidRDefault="00F0488D" w:rsidP="00F0488D">
      <w:pPr>
        <w:rPr>
          <w:rFonts w:ascii="Arial" w:hAnsi="Arial" w:cs="Arial"/>
        </w:rPr>
      </w:pPr>
      <w:r w:rsidRPr="00175C5B">
        <w:rPr>
          <w:rFonts w:ascii="Arial" w:hAnsi="Arial" w:cs="Arial"/>
        </w:rPr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  <w:r w:rsidRPr="00175C5B">
        <w:rPr>
          <w:rFonts w:ascii="Arial" w:hAnsi="Arial" w:cs="Arial"/>
        </w:rPr>
        <w:br/>
        <w:t>____________________________________________________________________________</w:t>
      </w:r>
    </w:p>
    <w:p w:rsidR="00F0488D" w:rsidRPr="00175C5B" w:rsidRDefault="00F0488D">
      <w:pPr>
        <w:rPr>
          <w:rFonts w:ascii="Arial" w:hAnsi="Arial" w:cs="Arial"/>
        </w:rPr>
      </w:pPr>
    </w:p>
    <w:p w:rsidR="00F0488D" w:rsidRPr="00175C5B" w:rsidRDefault="00175C5B">
      <w:pPr>
        <w:rPr>
          <w:rFonts w:ascii="Arial" w:hAnsi="Arial" w:cs="Arial"/>
        </w:rPr>
      </w:pPr>
      <w:r>
        <w:rPr>
          <w:rFonts w:ascii="Arial" w:hAnsi="Arial" w:cs="Arial"/>
        </w:rPr>
        <w:t>Fill out this worksheet before starting on your social media marketing plan. It will help you identify important information essential to developing and implementing an effective social media marketing plan.</w:t>
      </w:r>
    </w:p>
    <w:sectPr w:rsidR="00F0488D" w:rsidRPr="00175C5B" w:rsidSect="005174C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28C" w:rsidRDefault="001C028C" w:rsidP="001C738B">
      <w:r>
        <w:separator/>
      </w:r>
    </w:p>
  </w:endnote>
  <w:endnote w:type="continuationSeparator" w:id="0">
    <w:p w:rsidR="001C028C" w:rsidRDefault="001C028C" w:rsidP="001C7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38B" w:rsidRDefault="001C738B" w:rsidP="001C738B">
    <w:pPr>
      <w:kinsoku w:val="0"/>
      <w:overflowPunct w:val="0"/>
      <w:jc w:val="center"/>
    </w:pPr>
    <w:r>
      <w:rPr>
        <w:rFonts w:ascii="Arial" w:hAnsi="Arial" w:cs="Arial"/>
        <w:spacing w:val="-1"/>
        <w:sz w:val="20"/>
        <w:szCs w:val="20"/>
      </w:rPr>
      <w:t>Templates and Tools for DFYTemplates.com Members Only</w:t>
    </w:r>
  </w:p>
  <w:p w:rsidR="001C738B" w:rsidRDefault="001C73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28C" w:rsidRDefault="001C028C" w:rsidP="001C738B">
      <w:r>
        <w:separator/>
      </w:r>
    </w:p>
  </w:footnote>
  <w:footnote w:type="continuationSeparator" w:id="0">
    <w:p w:rsidR="001C028C" w:rsidRDefault="001C028C" w:rsidP="001C7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488D"/>
    <w:rsid w:val="00175C5B"/>
    <w:rsid w:val="00184E84"/>
    <w:rsid w:val="001C028C"/>
    <w:rsid w:val="001C738B"/>
    <w:rsid w:val="00232AB3"/>
    <w:rsid w:val="00247D56"/>
    <w:rsid w:val="004301F3"/>
    <w:rsid w:val="005174C3"/>
    <w:rsid w:val="0058575A"/>
    <w:rsid w:val="00665622"/>
    <w:rsid w:val="00682CF5"/>
    <w:rsid w:val="007F474D"/>
    <w:rsid w:val="00853777"/>
    <w:rsid w:val="00C254FF"/>
    <w:rsid w:val="00C97932"/>
    <w:rsid w:val="00CC2121"/>
    <w:rsid w:val="00F0488D"/>
    <w:rsid w:val="00F8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5542F"/>
  <w15:docId w15:val="{537EA1EA-18E8-4783-B7CA-7AFA4474B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174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7D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D5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73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38B"/>
  </w:style>
  <w:style w:type="paragraph" w:styleId="Footer">
    <w:name w:val="footer"/>
    <w:basedOn w:val="Normal"/>
    <w:link w:val="FooterChar"/>
    <w:uiPriority w:val="99"/>
    <w:unhideWhenUsed/>
    <w:rsid w:val="001C73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L Watson</dc:creator>
  <cp:lastModifiedBy>Alice Seba</cp:lastModifiedBy>
  <cp:revision>4</cp:revision>
  <dcterms:created xsi:type="dcterms:W3CDTF">2014-05-09T19:05:00Z</dcterms:created>
  <dcterms:modified xsi:type="dcterms:W3CDTF">2016-06-29T18:23:00Z</dcterms:modified>
</cp:coreProperties>
</file>