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9F1" w:rsidRDefault="00305E75" w:rsidP="00A37E19">
      <w:pPr>
        <w:kinsoku w:val="0"/>
        <w:overflowPunct w:val="0"/>
        <w:spacing w:before="49"/>
        <w:ind w:right="170"/>
        <w:jc w:val="center"/>
        <w:rPr>
          <w:rFonts w:ascii="Arial" w:hAnsi="Arial" w:cs="Arial"/>
          <w:b/>
          <w:bCs/>
          <w:sz w:val="36"/>
          <w:szCs w:val="36"/>
        </w:rPr>
      </w:pPr>
      <w:r>
        <w:rPr>
          <w:rFonts w:ascii="Arial" w:hAnsi="Arial" w:cs="Arial"/>
          <w:b/>
          <w:bCs/>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75pt;height:90pt">
            <v:imagedata r:id="rId8" o:title="DFYTemplates-400-crop"/>
          </v:shape>
        </w:pict>
      </w:r>
    </w:p>
    <w:p w:rsidR="00A37E19" w:rsidRPr="006426FA" w:rsidRDefault="00A37E19" w:rsidP="00A37E19">
      <w:pPr>
        <w:kinsoku w:val="0"/>
        <w:overflowPunct w:val="0"/>
        <w:spacing w:before="49"/>
        <w:ind w:right="170"/>
        <w:jc w:val="center"/>
        <w:rPr>
          <w:rFonts w:ascii="Arial" w:hAnsi="Arial" w:cs="Arial"/>
          <w:b/>
          <w:bCs/>
          <w:sz w:val="36"/>
          <w:szCs w:val="36"/>
        </w:rPr>
      </w:pPr>
      <w:r w:rsidRPr="006426FA">
        <w:rPr>
          <w:rFonts w:ascii="Arial" w:hAnsi="Arial" w:cs="Arial"/>
          <w:b/>
          <w:bCs/>
          <w:sz w:val="36"/>
          <w:szCs w:val="36"/>
        </w:rPr>
        <w:t xml:space="preserve">DFYTemplates.com </w:t>
      </w:r>
    </w:p>
    <w:p w:rsidR="00A37E19" w:rsidRPr="006426FA" w:rsidRDefault="00C40FC8" w:rsidP="00A37E19">
      <w:pPr>
        <w:kinsoku w:val="0"/>
        <w:overflowPunct w:val="0"/>
        <w:spacing w:before="49"/>
        <w:ind w:right="170"/>
        <w:jc w:val="center"/>
        <w:rPr>
          <w:rFonts w:ascii="Arial" w:hAnsi="Arial" w:cs="Arial"/>
          <w:b/>
          <w:bCs/>
          <w:sz w:val="36"/>
          <w:szCs w:val="36"/>
        </w:rPr>
      </w:pPr>
      <w:r>
        <w:rPr>
          <w:rFonts w:ascii="Arial" w:hAnsi="Arial" w:cs="Arial"/>
          <w:b/>
          <w:bCs/>
          <w:sz w:val="36"/>
          <w:szCs w:val="36"/>
        </w:rPr>
        <w:t>Social Media Content</w:t>
      </w:r>
      <w:r w:rsidR="00A37E19" w:rsidRPr="006426FA">
        <w:rPr>
          <w:rFonts w:ascii="Arial" w:hAnsi="Arial" w:cs="Arial"/>
          <w:b/>
          <w:bCs/>
          <w:sz w:val="36"/>
          <w:szCs w:val="36"/>
        </w:rPr>
        <w:t xml:space="preserve"> Template Guide</w:t>
      </w:r>
    </w:p>
    <w:p w:rsidR="00A37E19" w:rsidRPr="006426FA" w:rsidRDefault="00A37E19" w:rsidP="00A37E19">
      <w:pPr>
        <w:kinsoku w:val="0"/>
        <w:overflowPunct w:val="0"/>
        <w:spacing w:before="49"/>
        <w:ind w:left="1362" w:right="170"/>
        <w:jc w:val="center"/>
        <w:rPr>
          <w:rFonts w:ascii="Arial" w:hAnsi="Arial" w:cs="Arial"/>
          <w:b/>
          <w:bCs/>
          <w:sz w:val="22"/>
          <w:szCs w:val="22"/>
        </w:rPr>
      </w:pPr>
    </w:p>
    <w:p w:rsidR="00C97B50" w:rsidRDefault="005A7055" w:rsidP="00B16705">
      <w:pPr>
        <w:rPr>
          <w:rFonts w:ascii="Arial" w:hAnsi="Arial" w:cs="Arial"/>
          <w:sz w:val="22"/>
          <w:szCs w:val="22"/>
        </w:rPr>
      </w:pPr>
      <w:r>
        <w:rPr>
          <w:rFonts w:ascii="Arial" w:hAnsi="Arial" w:cs="Arial"/>
          <w:sz w:val="22"/>
          <w:szCs w:val="22"/>
        </w:rPr>
        <w:t xml:space="preserve">The online world sure has changed. Where you used to only have be concerned about filling your own website with content, now there are so many social media sites where your audience gathers. It’s easy to open a Facebook, Twitter or a Pinterest account, but keeping it full of useful content is a whole other matter. That’s what this month’s template package is all about. </w:t>
      </w:r>
    </w:p>
    <w:p w:rsidR="002F2522" w:rsidRDefault="002F2522" w:rsidP="00B16705">
      <w:pPr>
        <w:rPr>
          <w:rFonts w:ascii="Arial" w:hAnsi="Arial" w:cs="Arial"/>
          <w:sz w:val="22"/>
          <w:szCs w:val="22"/>
        </w:rPr>
      </w:pPr>
    </w:p>
    <w:p w:rsidR="00701168" w:rsidRDefault="002F2522" w:rsidP="00B16705">
      <w:pPr>
        <w:rPr>
          <w:rFonts w:ascii="Arial" w:hAnsi="Arial" w:cs="Arial"/>
          <w:sz w:val="22"/>
          <w:szCs w:val="22"/>
        </w:rPr>
      </w:pPr>
      <w:r>
        <w:rPr>
          <w:rFonts w:ascii="Arial" w:hAnsi="Arial" w:cs="Arial"/>
          <w:sz w:val="22"/>
          <w:szCs w:val="22"/>
        </w:rPr>
        <w:t>There are many social networks out there and where you decide to put your focus is completely up to you</w:t>
      </w:r>
      <w:r w:rsidR="00701168">
        <w:rPr>
          <w:rFonts w:ascii="Arial" w:hAnsi="Arial" w:cs="Arial"/>
          <w:sz w:val="22"/>
          <w:szCs w:val="22"/>
        </w:rPr>
        <w:t xml:space="preserve"> and that will be based on where your audience is most active, your personal preference and the results you achieved</w:t>
      </w:r>
      <w:r>
        <w:rPr>
          <w:rFonts w:ascii="Arial" w:hAnsi="Arial" w:cs="Arial"/>
          <w:sz w:val="22"/>
          <w:szCs w:val="22"/>
        </w:rPr>
        <w:t xml:space="preserve">. </w:t>
      </w:r>
    </w:p>
    <w:p w:rsidR="00701168" w:rsidRDefault="00701168" w:rsidP="00B16705">
      <w:pPr>
        <w:rPr>
          <w:rFonts w:ascii="Arial" w:hAnsi="Arial" w:cs="Arial"/>
          <w:sz w:val="22"/>
          <w:szCs w:val="22"/>
        </w:rPr>
      </w:pPr>
    </w:p>
    <w:p w:rsidR="002F2522" w:rsidRDefault="000F4F53" w:rsidP="00B16705">
      <w:pPr>
        <w:rPr>
          <w:rFonts w:ascii="Arial" w:hAnsi="Arial" w:cs="Arial"/>
          <w:sz w:val="22"/>
          <w:szCs w:val="22"/>
        </w:rPr>
      </w:pPr>
      <w:r>
        <w:rPr>
          <w:rFonts w:ascii="Arial" w:hAnsi="Arial" w:cs="Arial"/>
          <w:sz w:val="22"/>
          <w:szCs w:val="22"/>
        </w:rPr>
        <w:t xml:space="preserve">We’ve provided </w:t>
      </w:r>
      <w:r w:rsidR="00701168">
        <w:rPr>
          <w:rFonts w:ascii="Arial" w:hAnsi="Arial" w:cs="Arial"/>
          <w:sz w:val="22"/>
          <w:szCs w:val="22"/>
        </w:rPr>
        <w:t xml:space="preserve">plenty of </w:t>
      </w:r>
      <w:r>
        <w:rPr>
          <w:rFonts w:ascii="Arial" w:hAnsi="Arial" w:cs="Arial"/>
          <w:sz w:val="22"/>
          <w:szCs w:val="22"/>
        </w:rPr>
        <w:t>checklist</w:t>
      </w:r>
      <w:r w:rsidR="00701168">
        <w:rPr>
          <w:rFonts w:ascii="Arial" w:hAnsi="Arial" w:cs="Arial"/>
          <w:sz w:val="22"/>
          <w:szCs w:val="22"/>
        </w:rPr>
        <w:t>s</w:t>
      </w:r>
      <w:r>
        <w:rPr>
          <w:rFonts w:ascii="Arial" w:hAnsi="Arial" w:cs="Arial"/>
          <w:sz w:val="22"/>
          <w:szCs w:val="22"/>
        </w:rPr>
        <w:t xml:space="preserve"> and helpful tools </w:t>
      </w:r>
      <w:r w:rsidR="00701168">
        <w:rPr>
          <w:rFonts w:ascii="Arial" w:hAnsi="Arial" w:cs="Arial"/>
          <w:sz w:val="22"/>
          <w:szCs w:val="22"/>
        </w:rPr>
        <w:t>that apply to all</w:t>
      </w:r>
      <w:r>
        <w:rPr>
          <w:rFonts w:ascii="Arial" w:hAnsi="Arial" w:cs="Arial"/>
          <w:sz w:val="22"/>
          <w:szCs w:val="22"/>
        </w:rPr>
        <w:t xml:space="preserve"> the major social networks, but that doesn’t mean you have to work on all them. If you’re new to social media, choose one or two networks where you audience hangs out and start building a connection with them. Then expand your social media efforts as you go, or consider hiring someone for your team to help you. You can certainly share these tools your social media manager or assistant if they are going to help you with your marketing. </w:t>
      </w:r>
      <w:r w:rsidR="00701168">
        <w:rPr>
          <w:rFonts w:ascii="Arial" w:hAnsi="Arial" w:cs="Arial"/>
          <w:sz w:val="22"/>
          <w:szCs w:val="22"/>
        </w:rPr>
        <w:t xml:space="preserve">That’s one of the great things about being a DFYTemplates member. We’ve done a lot of the training for you. </w:t>
      </w:r>
    </w:p>
    <w:p w:rsidR="000F4F53" w:rsidRDefault="000F4F53" w:rsidP="00B16705">
      <w:pPr>
        <w:rPr>
          <w:rFonts w:ascii="Arial" w:hAnsi="Arial" w:cs="Arial"/>
          <w:sz w:val="22"/>
          <w:szCs w:val="22"/>
        </w:rPr>
      </w:pPr>
    </w:p>
    <w:p w:rsidR="000F4F53" w:rsidRPr="00701168" w:rsidRDefault="000F4F53" w:rsidP="00B16705">
      <w:pPr>
        <w:rPr>
          <w:rFonts w:ascii="Arial" w:hAnsi="Arial" w:cs="Arial"/>
          <w:b/>
          <w:sz w:val="22"/>
          <w:szCs w:val="22"/>
        </w:rPr>
      </w:pPr>
      <w:r w:rsidRPr="00701168">
        <w:rPr>
          <w:rFonts w:ascii="Arial" w:hAnsi="Arial" w:cs="Arial"/>
          <w:b/>
          <w:sz w:val="22"/>
          <w:szCs w:val="22"/>
        </w:rPr>
        <w:t xml:space="preserve">Social media provides your business with </w:t>
      </w:r>
      <w:r w:rsidR="00701168" w:rsidRPr="00701168">
        <w:rPr>
          <w:rFonts w:ascii="Arial" w:hAnsi="Arial" w:cs="Arial"/>
          <w:b/>
          <w:sz w:val="22"/>
          <w:szCs w:val="22"/>
        </w:rPr>
        <w:t>a number of benefits including:</w:t>
      </w:r>
    </w:p>
    <w:p w:rsidR="00701168" w:rsidRDefault="00701168" w:rsidP="00B16705">
      <w:pPr>
        <w:rPr>
          <w:rFonts w:ascii="Arial" w:hAnsi="Arial" w:cs="Arial"/>
          <w:sz w:val="22"/>
          <w:szCs w:val="22"/>
        </w:rPr>
      </w:pPr>
    </w:p>
    <w:p w:rsidR="00701168" w:rsidRPr="00701168" w:rsidRDefault="00701168" w:rsidP="00701168">
      <w:pPr>
        <w:numPr>
          <w:ilvl w:val="0"/>
          <w:numId w:val="30"/>
        </w:numPr>
        <w:rPr>
          <w:rFonts w:ascii="Arial" w:hAnsi="Arial" w:cs="Arial"/>
          <w:sz w:val="22"/>
          <w:szCs w:val="22"/>
        </w:rPr>
      </w:pPr>
      <w:r w:rsidRPr="00701168">
        <w:rPr>
          <w:rFonts w:ascii="Arial" w:hAnsi="Arial" w:cs="Arial"/>
          <w:sz w:val="22"/>
          <w:szCs w:val="22"/>
        </w:rPr>
        <w:t>Establish credibility with valuable, informative and helpful content</w:t>
      </w:r>
    </w:p>
    <w:p w:rsidR="00701168" w:rsidRPr="00701168" w:rsidRDefault="00701168" w:rsidP="00701168">
      <w:pPr>
        <w:numPr>
          <w:ilvl w:val="0"/>
          <w:numId w:val="30"/>
        </w:numPr>
        <w:rPr>
          <w:rFonts w:ascii="Arial" w:hAnsi="Arial" w:cs="Arial"/>
          <w:sz w:val="22"/>
          <w:szCs w:val="22"/>
        </w:rPr>
      </w:pPr>
      <w:r w:rsidRPr="00701168">
        <w:rPr>
          <w:rFonts w:ascii="Arial" w:hAnsi="Arial" w:cs="Arial"/>
          <w:sz w:val="22"/>
          <w:szCs w:val="22"/>
        </w:rPr>
        <w:t>Build a connection with your audience in a more casual and conversational environment</w:t>
      </w:r>
    </w:p>
    <w:p w:rsidR="00701168" w:rsidRPr="00701168" w:rsidRDefault="00701168" w:rsidP="00701168">
      <w:pPr>
        <w:numPr>
          <w:ilvl w:val="0"/>
          <w:numId w:val="30"/>
        </w:numPr>
        <w:rPr>
          <w:rFonts w:ascii="Arial" w:hAnsi="Arial" w:cs="Arial"/>
          <w:sz w:val="22"/>
          <w:szCs w:val="22"/>
        </w:rPr>
      </w:pPr>
      <w:r w:rsidRPr="00701168">
        <w:rPr>
          <w:rFonts w:ascii="Arial" w:hAnsi="Arial" w:cs="Arial"/>
          <w:sz w:val="22"/>
          <w:szCs w:val="22"/>
        </w:rPr>
        <w:t>Increase website traffic by sharing your content</w:t>
      </w:r>
    </w:p>
    <w:p w:rsidR="00701168" w:rsidRPr="00701168" w:rsidRDefault="00701168" w:rsidP="00701168">
      <w:pPr>
        <w:numPr>
          <w:ilvl w:val="0"/>
          <w:numId w:val="30"/>
        </w:numPr>
        <w:rPr>
          <w:rFonts w:ascii="Arial" w:hAnsi="Arial" w:cs="Arial"/>
          <w:sz w:val="22"/>
          <w:szCs w:val="22"/>
        </w:rPr>
      </w:pPr>
      <w:r w:rsidRPr="00701168">
        <w:rPr>
          <w:rFonts w:ascii="Arial" w:hAnsi="Arial" w:cs="Arial"/>
          <w:sz w:val="22"/>
          <w:szCs w:val="22"/>
        </w:rPr>
        <w:t xml:space="preserve">Build your list by sharing your free opt in offers. </w:t>
      </w:r>
    </w:p>
    <w:p w:rsidR="00701168" w:rsidRPr="00701168" w:rsidRDefault="00701168" w:rsidP="00701168">
      <w:pPr>
        <w:numPr>
          <w:ilvl w:val="0"/>
          <w:numId w:val="30"/>
        </w:numPr>
        <w:rPr>
          <w:rFonts w:ascii="Arial" w:hAnsi="Arial" w:cs="Arial"/>
          <w:sz w:val="22"/>
          <w:szCs w:val="22"/>
        </w:rPr>
      </w:pPr>
      <w:r w:rsidRPr="00701168">
        <w:rPr>
          <w:rFonts w:ascii="Arial" w:hAnsi="Arial" w:cs="Arial"/>
          <w:sz w:val="22"/>
          <w:szCs w:val="22"/>
        </w:rPr>
        <w:t>Boost SEO – when others share your content, it boosts your search engine reputation.</w:t>
      </w:r>
    </w:p>
    <w:p w:rsidR="00701168" w:rsidRDefault="00701168" w:rsidP="00701168">
      <w:pPr>
        <w:numPr>
          <w:ilvl w:val="0"/>
          <w:numId w:val="30"/>
        </w:numPr>
        <w:rPr>
          <w:rFonts w:ascii="Arial" w:hAnsi="Arial" w:cs="Arial"/>
          <w:sz w:val="22"/>
          <w:szCs w:val="22"/>
        </w:rPr>
      </w:pPr>
      <w:r w:rsidRPr="00701168">
        <w:rPr>
          <w:rFonts w:ascii="Arial" w:hAnsi="Arial" w:cs="Arial"/>
          <w:sz w:val="22"/>
          <w:szCs w:val="22"/>
        </w:rPr>
        <w:t>Glean valuable information to grow your business. You can observe your competitors, your audience and more.</w:t>
      </w:r>
    </w:p>
    <w:p w:rsidR="000F4F53" w:rsidRDefault="000F4F53" w:rsidP="00B16705">
      <w:pPr>
        <w:rPr>
          <w:rFonts w:ascii="Arial" w:hAnsi="Arial" w:cs="Arial"/>
          <w:sz w:val="22"/>
          <w:szCs w:val="22"/>
        </w:rPr>
      </w:pPr>
    </w:p>
    <w:p w:rsidR="00636866" w:rsidRDefault="00636866" w:rsidP="00B16705">
      <w:pPr>
        <w:rPr>
          <w:rFonts w:ascii="Arial" w:hAnsi="Arial" w:cs="Arial"/>
          <w:sz w:val="22"/>
          <w:szCs w:val="22"/>
        </w:rPr>
      </w:pPr>
      <w:r w:rsidRPr="00701168">
        <w:rPr>
          <w:rFonts w:ascii="Arial" w:hAnsi="Arial" w:cs="Arial"/>
          <w:b/>
          <w:sz w:val="22"/>
          <w:szCs w:val="22"/>
        </w:rPr>
        <w:t>A few ways to share and connect on social media:</w:t>
      </w:r>
    </w:p>
    <w:p w:rsidR="00636866" w:rsidRDefault="00636866" w:rsidP="00636866">
      <w:pPr>
        <w:pStyle w:val="PlainText"/>
        <w:spacing w:before="120" w:after="240"/>
        <w:rPr>
          <w:rFonts w:ascii="Arial" w:hAnsi="Arial" w:cs="Arial"/>
          <w:sz w:val="22"/>
          <w:szCs w:val="22"/>
        </w:rPr>
      </w:pPr>
      <w:r>
        <w:rPr>
          <w:rFonts w:ascii="Arial" w:hAnsi="Arial" w:cs="Arial"/>
          <w:sz w:val="22"/>
          <w:szCs w:val="22"/>
        </w:rPr>
        <w:t xml:space="preserve">• </w:t>
      </w:r>
      <w:r>
        <w:rPr>
          <w:rFonts w:ascii="Arial" w:hAnsi="Arial" w:cs="Arial"/>
          <w:b/>
          <w:sz w:val="22"/>
          <w:szCs w:val="22"/>
        </w:rPr>
        <w:t>Share Lessons and Experiences</w:t>
      </w:r>
      <w:r>
        <w:rPr>
          <w:rFonts w:ascii="Arial" w:hAnsi="Arial" w:cs="Arial"/>
          <w:sz w:val="22"/>
          <w:szCs w:val="22"/>
        </w:rPr>
        <w:t xml:space="preserve"> – Social networking is about connecting. If you have something relevant to your industry to share, share it. Start conversations and partake in them.</w:t>
      </w:r>
    </w:p>
    <w:p w:rsidR="0014064E" w:rsidRDefault="00636866" w:rsidP="00636866">
      <w:pPr>
        <w:pStyle w:val="PlainText"/>
        <w:spacing w:before="120" w:after="240"/>
        <w:rPr>
          <w:rFonts w:ascii="Arial" w:hAnsi="Arial" w:cs="Arial"/>
          <w:sz w:val="22"/>
          <w:szCs w:val="22"/>
        </w:rPr>
      </w:pPr>
      <w:r>
        <w:rPr>
          <w:rFonts w:ascii="Arial" w:hAnsi="Arial" w:cs="Arial"/>
          <w:sz w:val="22"/>
          <w:szCs w:val="22"/>
        </w:rPr>
        <w:t xml:space="preserve">• </w:t>
      </w:r>
      <w:r>
        <w:rPr>
          <w:rFonts w:ascii="Arial" w:hAnsi="Arial" w:cs="Arial"/>
          <w:b/>
          <w:sz w:val="22"/>
          <w:szCs w:val="22"/>
        </w:rPr>
        <w:t>Share Pictures, Audio and Video</w:t>
      </w:r>
      <w:r>
        <w:rPr>
          <w:rFonts w:ascii="Arial" w:hAnsi="Arial" w:cs="Arial"/>
          <w:sz w:val="22"/>
          <w:szCs w:val="22"/>
        </w:rPr>
        <w:t xml:space="preserve"> –</w:t>
      </w:r>
      <w:r w:rsidR="0014064E">
        <w:rPr>
          <w:rFonts w:ascii="Arial" w:hAnsi="Arial" w:cs="Arial"/>
          <w:sz w:val="22"/>
          <w:szCs w:val="22"/>
        </w:rPr>
        <w:t xml:space="preserve"> Multimedia formats are available through many of the big social networks. Us these to your advantage. </w:t>
      </w:r>
    </w:p>
    <w:p w:rsidR="00636866" w:rsidRDefault="00636866" w:rsidP="00636866">
      <w:pPr>
        <w:pStyle w:val="PlainText"/>
        <w:spacing w:before="120" w:after="240"/>
        <w:rPr>
          <w:rFonts w:ascii="Arial" w:hAnsi="Arial" w:cs="Arial"/>
          <w:sz w:val="22"/>
          <w:szCs w:val="22"/>
        </w:rPr>
      </w:pPr>
      <w:r>
        <w:rPr>
          <w:rFonts w:ascii="Arial" w:hAnsi="Arial" w:cs="Arial"/>
          <w:sz w:val="22"/>
          <w:szCs w:val="22"/>
        </w:rPr>
        <w:t>•</w:t>
      </w:r>
      <w:r w:rsidR="0014064E">
        <w:rPr>
          <w:rFonts w:ascii="Arial" w:hAnsi="Arial" w:cs="Arial"/>
          <w:sz w:val="22"/>
          <w:szCs w:val="22"/>
        </w:rPr>
        <w:t xml:space="preserve"> </w:t>
      </w:r>
      <w:r>
        <w:rPr>
          <w:rFonts w:ascii="Arial" w:hAnsi="Arial" w:cs="Arial"/>
          <w:b/>
          <w:sz w:val="22"/>
          <w:szCs w:val="22"/>
        </w:rPr>
        <w:t>Share Information</w:t>
      </w:r>
      <w:r>
        <w:rPr>
          <w:rFonts w:ascii="Arial" w:hAnsi="Arial" w:cs="Arial"/>
          <w:sz w:val="22"/>
          <w:szCs w:val="22"/>
        </w:rPr>
        <w:t xml:space="preserve"> - Post interesting and relevant statistics, quotes, or headlines and start a conversation. When appropriate, link to your company website.</w:t>
      </w:r>
    </w:p>
    <w:p w:rsidR="00636866" w:rsidRDefault="00636866" w:rsidP="00636866">
      <w:pPr>
        <w:pStyle w:val="PlainText"/>
        <w:spacing w:before="120" w:after="240"/>
        <w:rPr>
          <w:rFonts w:ascii="Arial" w:hAnsi="Arial" w:cs="Arial"/>
          <w:sz w:val="22"/>
          <w:szCs w:val="22"/>
        </w:rPr>
      </w:pPr>
      <w:r>
        <w:rPr>
          <w:rFonts w:ascii="Arial" w:hAnsi="Arial" w:cs="Arial"/>
          <w:sz w:val="22"/>
          <w:szCs w:val="22"/>
        </w:rPr>
        <w:lastRenderedPageBreak/>
        <w:t>•</w:t>
      </w:r>
      <w:r w:rsidR="0014064E">
        <w:rPr>
          <w:rFonts w:ascii="Arial" w:hAnsi="Arial" w:cs="Arial"/>
          <w:sz w:val="22"/>
          <w:szCs w:val="22"/>
        </w:rPr>
        <w:t xml:space="preserve"> </w:t>
      </w:r>
      <w:r>
        <w:rPr>
          <w:rFonts w:ascii="Arial" w:hAnsi="Arial" w:cs="Arial"/>
          <w:b/>
          <w:sz w:val="22"/>
          <w:szCs w:val="22"/>
        </w:rPr>
        <w:t>Drive Traffic to Your Blog or Website</w:t>
      </w:r>
      <w:r>
        <w:rPr>
          <w:rFonts w:ascii="Arial" w:hAnsi="Arial" w:cs="Arial"/>
          <w:sz w:val="22"/>
          <w:szCs w:val="22"/>
        </w:rPr>
        <w:t xml:space="preserve"> - Post a curiosity generating or attention grabbing headline and include a link to your website. </w:t>
      </w:r>
      <w:r w:rsidR="0014064E">
        <w:rPr>
          <w:rFonts w:ascii="Arial" w:hAnsi="Arial" w:cs="Arial"/>
          <w:sz w:val="22"/>
          <w:szCs w:val="22"/>
        </w:rPr>
        <w:t xml:space="preserve">Remember, your ultimate goal in all your marketing is to always grow your mailing list. A mailing list is something you own and makes it easy for you to communicate directly with your audience and sell them products. </w:t>
      </w:r>
    </w:p>
    <w:p w:rsidR="00636866" w:rsidRDefault="0014064E" w:rsidP="00636866">
      <w:pPr>
        <w:pStyle w:val="PlainText"/>
        <w:spacing w:before="120" w:after="240"/>
        <w:rPr>
          <w:rFonts w:ascii="Arial" w:hAnsi="Arial" w:cs="Arial"/>
          <w:sz w:val="22"/>
          <w:szCs w:val="22"/>
        </w:rPr>
      </w:pPr>
      <w:r>
        <w:rPr>
          <w:rFonts w:ascii="Arial" w:hAnsi="Arial" w:cs="Arial"/>
          <w:sz w:val="22"/>
          <w:szCs w:val="22"/>
        </w:rPr>
        <w:t xml:space="preserve">• </w:t>
      </w:r>
      <w:r w:rsidR="00636866">
        <w:rPr>
          <w:rFonts w:ascii="Arial" w:hAnsi="Arial" w:cs="Arial"/>
          <w:b/>
          <w:sz w:val="22"/>
          <w:szCs w:val="22"/>
        </w:rPr>
        <w:t>Promote</w:t>
      </w:r>
      <w:r w:rsidR="00636866">
        <w:rPr>
          <w:rFonts w:ascii="Arial" w:hAnsi="Arial" w:cs="Arial"/>
          <w:sz w:val="22"/>
          <w:szCs w:val="22"/>
        </w:rPr>
        <w:t xml:space="preserve"> – Launching a new product?  Announce it via social networking sites. Offering a huge holiday discount?  Let people know, but use this approach with the other more relationship-building aspects of social networking. Nobody wants to follow a company that simply pushes their products.</w:t>
      </w:r>
    </w:p>
    <w:p w:rsidR="00636866" w:rsidRDefault="00636866" w:rsidP="00636866">
      <w:pPr>
        <w:pStyle w:val="PlainText"/>
        <w:spacing w:before="120" w:after="240"/>
        <w:rPr>
          <w:rFonts w:ascii="Arial" w:hAnsi="Arial" w:cs="Arial"/>
          <w:sz w:val="22"/>
          <w:szCs w:val="22"/>
        </w:rPr>
      </w:pPr>
      <w:r>
        <w:rPr>
          <w:rFonts w:ascii="Arial" w:hAnsi="Arial" w:cs="Arial"/>
          <w:sz w:val="22"/>
          <w:szCs w:val="22"/>
        </w:rPr>
        <w:t>•</w:t>
      </w:r>
      <w:r w:rsidR="0014064E">
        <w:rPr>
          <w:rFonts w:ascii="Arial" w:hAnsi="Arial" w:cs="Arial"/>
          <w:sz w:val="22"/>
          <w:szCs w:val="22"/>
        </w:rPr>
        <w:t xml:space="preserve"> </w:t>
      </w:r>
      <w:r>
        <w:rPr>
          <w:rFonts w:ascii="Arial" w:hAnsi="Arial" w:cs="Arial"/>
          <w:b/>
          <w:sz w:val="22"/>
          <w:szCs w:val="22"/>
        </w:rPr>
        <w:t>Advertise</w:t>
      </w:r>
      <w:r>
        <w:rPr>
          <w:rFonts w:ascii="Arial" w:hAnsi="Arial" w:cs="Arial"/>
          <w:sz w:val="22"/>
          <w:szCs w:val="22"/>
        </w:rPr>
        <w:t xml:space="preserve"> – Many social networking sites also sell advertising space. </w:t>
      </w:r>
      <w:r w:rsidR="0014064E">
        <w:rPr>
          <w:rFonts w:ascii="Arial" w:hAnsi="Arial" w:cs="Arial"/>
          <w:sz w:val="22"/>
          <w:szCs w:val="22"/>
        </w:rPr>
        <w:t xml:space="preserve">Use the opportunities to your advantage in connecting with your existing audiences and building new ones. </w:t>
      </w:r>
    </w:p>
    <w:p w:rsidR="00701168" w:rsidRDefault="00701168" w:rsidP="00636866">
      <w:pPr>
        <w:pStyle w:val="PlainText"/>
        <w:spacing w:before="120" w:after="240"/>
        <w:rPr>
          <w:rFonts w:ascii="Arial" w:hAnsi="Arial" w:cs="Arial"/>
          <w:sz w:val="22"/>
          <w:szCs w:val="22"/>
        </w:rPr>
      </w:pPr>
      <w:r>
        <w:rPr>
          <w:rFonts w:ascii="Arial" w:hAnsi="Arial" w:cs="Arial"/>
          <w:sz w:val="22"/>
          <w:szCs w:val="22"/>
        </w:rPr>
        <w:t xml:space="preserve">Finding the best way to connect with your audience takes some time and the best way to figure it out is get out there and start posting. Pay attention to the analytics provided in your account dashboards, track your links and see what your followers are more interested in and provide more of that. </w:t>
      </w:r>
    </w:p>
    <w:p w:rsidR="00D854D0" w:rsidRDefault="00701168" w:rsidP="00D854D0">
      <w:pPr>
        <w:pStyle w:val="ListParagraph"/>
        <w:rPr>
          <w:rFonts w:ascii="Arial" w:hAnsi="Arial" w:cs="Arial"/>
          <w:bCs/>
          <w:sz w:val="22"/>
          <w:szCs w:val="22"/>
        </w:rPr>
      </w:pPr>
      <w:r>
        <w:rPr>
          <w:rFonts w:ascii="Arial" w:hAnsi="Arial" w:cs="Arial"/>
          <w:bCs/>
          <w:sz w:val="22"/>
          <w:szCs w:val="22"/>
        </w:rPr>
        <w:t>To make the most of your social media efforts, start with these tools included in this month’s package</w:t>
      </w:r>
      <w:r w:rsidR="002F2522">
        <w:rPr>
          <w:rFonts w:ascii="Arial" w:hAnsi="Arial" w:cs="Arial"/>
          <w:bCs/>
          <w:sz w:val="22"/>
          <w:szCs w:val="22"/>
        </w:rPr>
        <w:t>…</w:t>
      </w:r>
    </w:p>
    <w:p w:rsidR="002F2522" w:rsidRDefault="002F2522" w:rsidP="00D854D0">
      <w:pPr>
        <w:pStyle w:val="ListParagraph"/>
        <w:rPr>
          <w:rFonts w:ascii="Arial" w:hAnsi="Arial" w:cs="Arial"/>
          <w:bCs/>
          <w:sz w:val="22"/>
          <w:szCs w:val="22"/>
        </w:rPr>
      </w:pPr>
      <w:bookmarkStart w:id="0" w:name="_GoBack"/>
      <w:bookmarkEnd w:id="0"/>
    </w:p>
    <w:p w:rsidR="002F2522" w:rsidRPr="00BC6F95" w:rsidRDefault="002F2522" w:rsidP="002F2522">
      <w:pPr>
        <w:pStyle w:val="ListParagraph"/>
        <w:ind w:left="360"/>
        <w:rPr>
          <w:rFonts w:ascii="Arial" w:hAnsi="Arial" w:cs="Arial"/>
          <w:b/>
          <w:bCs/>
        </w:rPr>
      </w:pPr>
      <w:r w:rsidRPr="00BC6F95">
        <w:rPr>
          <w:rFonts w:ascii="Arial" w:hAnsi="Arial" w:cs="Arial"/>
          <w:b/>
          <w:bCs/>
        </w:rPr>
        <w:t>Social Media Management Checklist and Brainstorming Sheet</w:t>
      </w:r>
    </w:p>
    <w:p w:rsidR="002F2522" w:rsidRDefault="002F2522" w:rsidP="002F2522">
      <w:pPr>
        <w:pStyle w:val="ListParagraph"/>
        <w:ind w:left="360"/>
        <w:rPr>
          <w:rFonts w:ascii="Arial" w:hAnsi="Arial" w:cs="Arial"/>
          <w:bCs/>
          <w:sz w:val="22"/>
          <w:szCs w:val="22"/>
        </w:rPr>
      </w:pPr>
      <w:r>
        <w:rPr>
          <w:noProof/>
        </w:rPr>
        <w:pict>
          <v:shape id="_x0000_s1029" type="#_x0000_t75" style="position:absolute;left:0;text-align:left;margin-left:-81.3pt;margin-top:12.65pt;width:257.45pt;height:276.55pt;z-index:-2;mso-position-horizontal:right;mso-position-horizontal-relative:text;mso-position-vertical:absolute;mso-position-vertical-relative:text" wrapcoords="-89 0 -89 21517 21600 21517 21600 0 -89 0">
            <v:imagedata r:id="rId9" o:title="sm-checklist-brainstorm"/>
            <w10:wrap type="tight"/>
          </v:shape>
        </w:pict>
      </w:r>
    </w:p>
    <w:p w:rsidR="003D4896" w:rsidRDefault="003D4896" w:rsidP="002F2522">
      <w:pPr>
        <w:pStyle w:val="ListParagraph"/>
        <w:ind w:left="360"/>
        <w:rPr>
          <w:rFonts w:ascii="Arial" w:hAnsi="Arial" w:cs="Arial"/>
          <w:bCs/>
          <w:sz w:val="22"/>
          <w:szCs w:val="22"/>
        </w:rPr>
      </w:pPr>
      <w:r>
        <w:rPr>
          <w:rFonts w:ascii="Arial" w:hAnsi="Arial" w:cs="Arial"/>
          <w:bCs/>
          <w:sz w:val="22"/>
          <w:szCs w:val="22"/>
        </w:rPr>
        <w:t xml:space="preserve">This is your first step to developing a strong social media strategy that is in line with your business goals. Most people simply post to social media, without a real plan on how it will grow or enhance their business. </w:t>
      </w:r>
    </w:p>
    <w:p w:rsidR="003D4896" w:rsidRDefault="003D4896" w:rsidP="002F2522">
      <w:pPr>
        <w:pStyle w:val="ListParagraph"/>
        <w:ind w:left="360"/>
        <w:rPr>
          <w:rFonts w:ascii="Arial" w:hAnsi="Arial" w:cs="Arial"/>
          <w:bCs/>
          <w:sz w:val="22"/>
          <w:szCs w:val="22"/>
        </w:rPr>
      </w:pPr>
    </w:p>
    <w:p w:rsidR="002F2522" w:rsidRDefault="003D4896" w:rsidP="002F2522">
      <w:pPr>
        <w:pStyle w:val="ListParagraph"/>
        <w:ind w:left="360"/>
        <w:rPr>
          <w:rFonts w:ascii="Arial" w:hAnsi="Arial" w:cs="Arial"/>
          <w:bCs/>
          <w:sz w:val="22"/>
          <w:szCs w:val="22"/>
        </w:rPr>
      </w:pPr>
      <w:r>
        <w:rPr>
          <w:rFonts w:ascii="Arial" w:hAnsi="Arial" w:cs="Arial"/>
          <w:bCs/>
          <w:sz w:val="22"/>
          <w:szCs w:val="22"/>
        </w:rPr>
        <w:t>Use the</w:t>
      </w:r>
      <w:r w:rsidR="002F2522">
        <w:rPr>
          <w:rFonts w:ascii="Arial" w:hAnsi="Arial" w:cs="Arial"/>
          <w:bCs/>
          <w:sz w:val="22"/>
          <w:szCs w:val="22"/>
        </w:rPr>
        <w:t xml:space="preserve"> checklist and brainstorming pack</w:t>
      </w:r>
      <w:r>
        <w:rPr>
          <w:rFonts w:ascii="Arial" w:hAnsi="Arial" w:cs="Arial"/>
          <w:bCs/>
          <w:sz w:val="22"/>
          <w:szCs w:val="22"/>
        </w:rPr>
        <w:t xml:space="preserve"> we’ve provided</w:t>
      </w:r>
      <w:r w:rsidR="002F2522">
        <w:rPr>
          <w:rFonts w:ascii="Arial" w:hAnsi="Arial" w:cs="Arial"/>
          <w:bCs/>
          <w:sz w:val="22"/>
          <w:szCs w:val="22"/>
        </w:rPr>
        <w:t xml:space="preserve"> to create </w:t>
      </w:r>
      <w:r>
        <w:rPr>
          <w:rFonts w:ascii="Arial" w:hAnsi="Arial" w:cs="Arial"/>
          <w:bCs/>
          <w:sz w:val="22"/>
          <w:szCs w:val="22"/>
        </w:rPr>
        <w:t xml:space="preserve">effective </w:t>
      </w:r>
      <w:r w:rsidR="002F2522">
        <w:rPr>
          <w:rFonts w:ascii="Arial" w:hAnsi="Arial" w:cs="Arial"/>
          <w:bCs/>
          <w:sz w:val="22"/>
          <w:szCs w:val="22"/>
        </w:rPr>
        <w:t xml:space="preserve">your social media plan. </w:t>
      </w:r>
    </w:p>
    <w:p w:rsidR="002F2522" w:rsidRDefault="002F2522" w:rsidP="002F2522">
      <w:pPr>
        <w:pStyle w:val="ListParagraph"/>
        <w:ind w:left="360"/>
        <w:rPr>
          <w:rFonts w:ascii="Arial" w:hAnsi="Arial" w:cs="Arial"/>
          <w:bCs/>
          <w:sz w:val="22"/>
          <w:szCs w:val="22"/>
        </w:rPr>
      </w:pPr>
    </w:p>
    <w:p w:rsidR="002F2522" w:rsidRDefault="002F2522" w:rsidP="002F2522">
      <w:pPr>
        <w:pStyle w:val="ListParagraph"/>
        <w:ind w:left="360"/>
        <w:rPr>
          <w:rFonts w:ascii="Arial" w:hAnsi="Arial" w:cs="Arial"/>
          <w:bCs/>
          <w:sz w:val="22"/>
          <w:szCs w:val="22"/>
        </w:rPr>
      </w:pPr>
      <w:r>
        <w:rPr>
          <w:rFonts w:ascii="Arial" w:hAnsi="Arial" w:cs="Arial"/>
          <w:bCs/>
          <w:sz w:val="22"/>
          <w:szCs w:val="22"/>
        </w:rPr>
        <w:t xml:space="preserve">It will help you identify the overall goals and plan of action for social media, work within your budget, develop your marketing materials, optimize your profiles and monitor your metrics. </w:t>
      </w:r>
    </w:p>
    <w:p w:rsidR="002F2522" w:rsidRDefault="002F2522" w:rsidP="002F2522">
      <w:pPr>
        <w:pStyle w:val="ListParagraph"/>
        <w:ind w:left="360"/>
        <w:rPr>
          <w:rFonts w:ascii="Arial" w:hAnsi="Arial" w:cs="Arial"/>
          <w:bCs/>
          <w:sz w:val="22"/>
          <w:szCs w:val="22"/>
        </w:rPr>
      </w:pPr>
    </w:p>
    <w:p w:rsidR="00042523" w:rsidRDefault="002F2522" w:rsidP="002F2522">
      <w:pPr>
        <w:pStyle w:val="ListParagraph"/>
        <w:ind w:left="360"/>
        <w:rPr>
          <w:rFonts w:ascii="Arial" w:hAnsi="Arial" w:cs="Arial"/>
          <w:bCs/>
          <w:sz w:val="22"/>
          <w:szCs w:val="22"/>
        </w:rPr>
      </w:pPr>
      <w:r>
        <w:rPr>
          <w:rFonts w:ascii="Arial" w:hAnsi="Arial" w:cs="Arial"/>
          <w:bCs/>
          <w:sz w:val="22"/>
          <w:szCs w:val="22"/>
        </w:rPr>
        <w:t>Use the brainstorming sheet to help develop your plan and then stay on track with the handy checklist. Print them both out and keep them handy as you execute your plan.</w:t>
      </w:r>
    </w:p>
    <w:p w:rsidR="00042523" w:rsidRDefault="00042523" w:rsidP="002F2522">
      <w:pPr>
        <w:pStyle w:val="ListParagraph"/>
        <w:ind w:left="360"/>
        <w:rPr>
          <w:rFonts w:ascii="Arial" w:hAnsi="Arial" w:cs="Arial"/>
          <w:bCs/>
          <w:sz w:val="22"/>
          <w:szCs w:val="22"/>
        </w:rPr>
      </w:pPr>
    </w:p>
    <w:p w:rsidR="00042523" w:rsidRDefault="00042523" w:rsidP="002F2522">
      <w:pPr>
        <w:pStyle w:val="ListParagraph"/>
        <w:ind w:left="360"/>
        <w:rPr>
          <w:rFonts w:ascii="Arial" w:hAnsi="Arial" w:cs="Arial"/>
          <w:bCs/>
          <w:sz w:val="22"/>
          <w:szCs w:val="22"/>
        </w:rPr>
      </w:pPr>
      <w:r>
        <w:rPr>
          <w:rFonts w:ascii="Arial" w:hAnsi="Arial" w:cs="Arial"/>
          <w:bCs/>
          <w:sz w:val="22"/>
          <w:szCs w:val="22"/>
        </w:rPr>
        <w:t xml:space="preserve">Now if you’re looking for help with specific social networks, we’ve also included detailed checklist for the major social media sites. </w:t>
      </w:r>
    </w:p>
    <w:p w:rsidR="00042523" w:rsidRDefault="00042523" w:rsidP="002F2522">
      <w:pPr>
        <w:pStyle w:val="ListParagraph"/>
        <w:ind w:left="360"/>
        <w:rPr>
          <w:rFonts w:ascii="Arial" w:hAnsi="Arial" w:cs="Arial"/>
          <w:bCs/>
          <w:sz w:val="22"/>
          <w:szCs w:val="22"/>
        </w:rPr>
      </w:pPr>
    </w:p>
    <w:p w:rsidR="00042523" w:rsidRDefault="00042523" w:rsidP="00042523">
      <w:pPr>
        <w:pStyle w:val="ListParagraph"/>
        <w:ind w:left="360"/>
        <w:rPr>
          <w:rFonts w:ascii="Arial" w:hAnsi="Arial" w:cs="Arial"/>
          <w:b/>
          <w:bCs/>
        </w:rPr>
      </w:pPr>
    </w:p>
    <w:p w:rsidR="00042523" w:rsidRDefault="00042523" w:rsidP="00042523">
      <w:pPr>
        <w:pStyle w:val="ListParagraph"/>
        <w:ind w:left="360"/>
        <w:rPr>
          <w:rFonts w:ascii="Arial" w:hAnsi="Arial" w:cs="Arial"/>
          <w:b/>
          <w:bCs/>
        </w:rPr>
      </w:pPr>
    </w:p>
    <w:p w:rsidR="00042523" w:rsidRDefault="00042523" w:rsidP="00042523">
      <w:pPr>
        <w:pStyle w:val="ListParagraph"/>
        <w:ind w:left="360"/>
        <w:rPr>
          <w:rFonts w:ascii="Arial" w:hAnsi="Arial" w:cs="Arial"/>
          <w:b/>
          <w:bCs/>
        </w:rPr>
      </w:pPr>
    </w:p>
    <w:p w:rsidR="00042523" w:rsidRDefault="00042523" w:rsidP="00042523">
      <w:pPr>
        <w:pStyle w:val="ListParagraph"/>
        <w:ind w:left="360"/>
        <w:rPr>
          <w:rFonts w:ascii="Arial" w:hAnsi="Arial" w:cs="Arial"/>
          <w:b/>
          <w:bCs/>
        </w:rPr>
      </w:pPr>
    </w:p>
    <w:p w:rsidR="00042523" w:rsidRPr="00BC6F95" w:rsidRDefault="00042523" w:rsidP="00042523">
      <w:pPr>
        <w:pStyle w:val="ListParagraph"/>
        <w:ind w:left="360"/>
        <w:rPr>
          <w:rFonts w:ascii="Arial" w:hAnsi="Arial" w:cs="Arial"/>
          <w:b/>
          <w:bCs/>
        </w:rPr>
      </w:pPr>
      <w:r>
        <w:rPr>
          <w:noProof/>
        </w:rPr>
        <w:pict>
          <v:shape id="_x0000_s1030" type="#_x0000_t75" style="position:absolute;left:0;text-align:left;margin-left:315.95pt;margin-top:7.5pt;width:215.55pt;height:215.15pt;z-index:-1;mso-position-horizontal-relative:text;mso-position-vertical-relative:text" wrapcoords="-40 0 -40 21560 21600 21560 21600 0 -40 0">
            <v:imagedata r:id="rId10" o:title="checklist-screen"/>
            <w10:wrap type="tight"/>
          </v:shape>
        </w:pict>
      </w:r>
      <w:r w:rsidRPr="00BC6F95">
        <w:rPr>
          <w:rFonts w:ascii="Arial" w:hAnsi="Arial" w:cs="Arial"/>
          <w:b/>
          <w:bCs/>
        </w:rPr>
        <w:t xml:space="preserve">7 Checklist Pack: </w:t>
      </w:r>
    </w:p>
    <w:p w:rsidR="00042523" w:rsidRDefault="00042523" w:rsidP="00042523">
      <w:pPr>
        <w:pStyle w:val="ListParagraph"/>
        <w:ind w:left="360"/>
        <w:rPr>
          <w:rFonts w:ascii="Arial" w:hAnsi="Arial" w:cs="Arial"/>
          <w:bCs/>
          <w:sz w:val="22"/>
          <w:szCs w:val="22"/>
        </w:rPr>
      </w:pPr>
    </w:p>
    <w:p w:rsidR="00042523" w:rsidRDefault="00042523" w:rsidP="00042523">
      <w:pPr>
        <w:pStyle w:val="ListParagraph"/>
        <w:ind w:left="360"/>
        <w:rPr>
          <w:rFonts w:ascii="Arial" w:hAnsi="Arial" w:cs="Arial"/>
          <w:bCs/>
          <w:sz w:val="22"/>
          <w:szCs w:val="22"/>
        </w:rPr>
      </w:pPr>
      <w:r>
        <w:rPr>
          <w:rFonts w:ascii="Arial" w:hAnsi="Arial" w:cs="Arial"/>
          <w:bCs/>
          <w:sz w:val="22"/>
          <w:szCs w:val="22"/>
        </w:rPr>
        <w:t xml:space="preserve">These handy checklists will give you a great overview of the ins and outs of the popular social networks. Learn what to include in your profiles and the handy features offered. </w:t>
      </w:r>
    </w:p>
    <w:p w:rsidR="00042523" w:rsidRDefault="00042523" w:rsidP="00042523">
      <w:pPr>
        <w:pStyle w:val="ListParagraph"/>
        <w:ind w:left="360"/>
        <w:rPr>
          <w:rFonts w:ascii="Arial" w:hAnsi="Arial" w:cs="Arial"/>
          <w:bCs/>
          <w:sz w:val="22"/>
          <w:szCs w:val="22"/>
        </w:rPr>
      </w:pPr>
    </w:p>
    <w:p w:rsidR="00042523" w:rsidRDefault="00042523" w:rsidP="00042523">
      <w:pPr>
        <w:pStyle w:val="ListParagraph"/>
        <w:ind w:left="360"/>
        <w:rPr>
          <w:rFonts w:ascii="Arial" w:hAnsi="Arial" w:cs="Arial"/>
          <w:bCs/>
          <w:sz w:val="22"/>
          <w:szCs w:val="22"/>
        </w:rPr>
      </w:pPr>
      <w:r>
        <w:rPr>
          <w:rFonts w:ascii="Arial" w:hAnsi="Arial" w:cs="Arial"/>
          <w:bCs/>
          <w:sz w:val="22"/>
          <w:szCs w:val="22"/>
        </w:rPr>
        <w:t>The pack includes:</w:t>
      </w:r>
    </w:p>
    <w:p w:rsidR="00042523" w:rsidRDefault="00042523" w:rsidP="00042523">
      <w:pPr>
        <w:pStyle w:val="ListParagraph"/>
        <w:ind w:left="360"/>
        <w:rPr>
          <w:rFonts w:ascii="Arial" w:hAnsi="Arial" w:cs="Arial"/>
          <w:bCs/>
          <w:sz w:val="22"/>
          <w:szCs w:val="22"/>
        </w:rPr>
      </w:pPr>
    </w:p>
    <w:p w:rsidR="00042523" w:rsidRDefault="00042523" w:rsidP="00042523">
      <w:pPr>
        <w:pStyle w:val="ListParagraph"/>
        <w:numPr>
          <w:ilvl w:val="0"/>
          <w:numId w:val="26"/>
        </w:numPr>
        <w:ind w:left="1080"/>
        <w:rPr>
          <w:rFonts w:ascii="Arial" w:hAnsi="Arial" w:cs="Arial"/>
          <w:bCs/>
          <w:sz w:val="22"/>
          <w:szCs w:val="22"/>
        </w:rPr>
      </w:pPr>
      <w:r w:rsidRPr="00BC6F95">
        <w:rPr>
          <w:rFonts w:ascii="Arial" w:hAnsi="Arial" w:cs="Arial"/>
          <w:bCs/>
          <w:sz w:val="22"/>
          <w:szCs w:val="22"/>
        </w:rPr>
        <w:t>Facebook Checklist</w:t>
      </w:r>
    </w:p>
    <w:p w:rsidR="00042523" w:rsidRDefault="00042523" w:rsidP="00042523">
      <w:pPr>
        <w:pStyle w:val="ListParagraph"/>
        <w:numPr>
          <w:ilvl w:val="0"/>
          <w:numId w:val="26"/>
        </w:numPr>
        <w:ind w:left="1080"/>
        <w:rPr>
          <w:rFonts w:ascii="Arial" w:hAnsi="Arial" w:cs="Arial"/>
          <w:bCs/>
          <w:sz w:val="22"/>
          <w:szCs w:val="22"/>
        </w:rPr>
      </w:pPr>
      <w:r w:rsidRPr="00BC6F95">
        <w:rPr>
          <w:rFonts w:ascii="Arial" w:hAnsi="Arial" w:cs="Arial"/>
          <w:bCs/>
          <w:sz w:val="22"/>
          <w:szCs w:val="22"/>
        </w:rPr>
        <w:t>Twitter Checklist</w:t>
      </w:r>
    </w:p>
    <w:p w:rsidR="00042523" w:rsidRDefault="00042523" w:rsidP="00042523">
      <w:pPr>
        <w:pStyle w:val="ListParagraph"/>
        <w:numPr>
          <w:ilvl w:val="0"/>
          <w:numId w:val="26"/>
        </w:numPr>
        <w:ind w:left="1080"/>
        <w:rPr>
          <w:rFonts w:ascii="Arial" w:hAnsi="Arial" w:cs="Arial"/>
          <w:bCs/>
          <w:sz w:val="22"/>
          <w:szCs w:val="22"/>
        </w:rPr>
      </w:pPr>
      <w:r w:rsidRPr="00BC6F95">
        <w:rPr>
          <w:rFonts w:ascii="Arial" w:hAnsi="Arial" w:cs="Arial"/>
          <w:bCs/>
          <w:sz w:val="22"/>
          <w:szCs w:val="22"/>
        </w:rPr>
        <w:t>Google+ Checklist</w:t>
      </w:r>
    </w:p>
    <w:p w:rsidR="00042523" w:rsidRDefault="00042523" w:rsidP="00042523">
      <w:pPr>
        <w:pStyle w:val="ListParagraph"/>
        <w:numPr>
          <w:ilvl w:val="0"/>
          <w:numId w:val="26"/>
        </w:numPr>
        <w:ind w:left="1080"/>
        <w:rPr>
          <w:rFonts w:ascii="Arial" w:hAnsi="Arial" w:cs="Arial"/>
          <w:bCs/>
          <w:sz w:val="22"/>
          <w:szCs w:val="22"/>
        </w:rPr>
      </w:pPr>
      <w:r w:rsidRPr="00BC6F95">
        <w:rPr>
          <w:rFonts w:ascii="Arial" w:hAnsi="Arial" w:cs="Arial"/>
          <w:bCs/>
          <w:sz w:val="22"/>
          <w:szCs w:val="22"/>
        </w:rPr>
        <w:t>LinkedIn Checklist</w:t>
      </w:r>
    </w:p>
    <w:p w:rsidR="00042523" w:rsidRDefault="00042523" w:rsidP="00042523">
      <w:pPr>
        <w:pStyle w:val="ListParagraph"/>
        <w:numPr>
          <w:ilvl w:val="0"/>
          <w:numId w:val="26"/>
        </w:numPr>
        <w:ind w:left="1080"/>
        <w:rPr>
          <w:rFonts w:ascii="Arial" w:hAnsi="Arial" w:cs="Arial"/>
          <w:bCs/>
          <w:sz w:val="22"/>
          <w:szCs w:val="22"/>
        </w:rPr>
      </w:pPr>
      <w:r w:rsidRPr="00BC6F95">
        <w:rPr>
          <w:rFonts w:ascii="Arial" w:hAnsi="Arial" w:cs="Arial"/>
          <w:bCs/>
          <w:sz w:val="22"/>
          <w:szCs w:val="22"/>
        </w:rPr>
        <w:t>Instagram Checklist</w:t>
      </w:r>
    </w:p>
    <w:p w:rsidR="00042523" w:rsidRDefault="00042523" w:rsidP="00042523">
      <w:pPr>
        <w:pStyle w:val="ListParagraph"/>
        <w:numPr>
          <w:ilvl w:val="0"/>
          <w:numId w:val="26"/>
        </w:numPr>
        <w:ind w:left="1080"/>
        <w:rPr>
          <w:rFonts w:ascii="Arial" w:hAnsi="Arial" w:cs="Arial"/>
          <w:bCs/>
          <w:sz w:val="22"/>
          <w:szCs w:val="22"/>
        </w:rPr>
      </w:pPr>
      <w:r w:rsidRPr="00BC6F95">
        <w:rPr>
          <w:rFonts w:ascii="Arial" w:hAnsi="Arial" w:cs="Arial"/>
          <w:bCs/>
          <w:sz w:val="22"/>
          <w:szCs w:val="22"/>
        </w:rPr>
        <w:t>Blab Checklist</w:t>
      </w:r>
    </w:p>
    <w:p w:rsidR="00042523" w:rsidRDefault="00042523" w:rsidP="00042523">
      <w:pPr>
        <w:pStyle w:val="ListParagraph"/>
        <w:numPr>
          <w:ilvl w:val="0"/>
          <w:numId w:val="26"/>
        </w:numPr>
        <w:ind w:left="1080"/>
        <w:rPr>
          <w:rFonts w:ascii="Arial" w:hAnsi="Arial" w:cs="Arial"/>
          <w:bCs/>
          <w:sz w:val="22"/>
          <w:szCs w:val="22"/>
        </w:rPr>
      </w:pPr>
      <w:r w:rsidRPr="00BC6F95">
        <w:rPr>
          <w:rFonts w:ascii="Arial" w:hAnsi="Arial" w:cs="Arial"/>
          <w:bCs/>
          <w:sz w:val="22"/>
          <w:szCs w:val="22"/>
        </w:rPr>
        <w:t>Snapchat Checklist</w:t>
      </w:r>
    </w:p>
    <w:p w:rsidR="00042523" w:rsidRDefault="00042523" w:rsidP="00042523">
      <w:pPr>
        <w:pStyle w:val="ListParagraph"/>
        <w:numPr>
          <w:ilvl w:val="0"/>
          <w:numId w:val="26"/>
        </w:numPr>
        <w:ind w:left="1080"/>
        <w:rPr>
          <w:rFonts w:ascii="Arial" w:hAnsi="Arial" w:cs="Arial"/>
          <w:bCs/>
          <w:sz w:val="22"/>
          <w:szCs w:val="22"/>
        </w:rPr>
      </w:pPr>
      <w:r w:rsidRPr="00BC6F95">
        <w:rPr>
          <w:rFonts w:ascii="Arial" w:hAnsi="Arial" w:cs="Arial"/>
          <w:bCs/>
          <w:sz w:val="22"/>
          <w:szCs w:val="22"/>
        </w:rPr>
        <w:t>Pinterest Checklist</w:t>
      </w:r>
    </w:p>
    <w:p w:rsidR="00042523" w:rsidRDefault="00042523" w:rsidP="00042523">
      <w:pPr>
        <w:pStyle w:val="ListParagraph"/>
        <w:numPr>
          <w:ilvl w:val="0"/>
          <w:numId w:val="26"/>
        </w:numPr>
        <w:ind w:left="1080"/>
        <w:rPr>
          <w:rFonts w:ascii="Arial" w:hAnsi="Arial" w:cs="Arial"/>
          <w:bCs/>
          <w:sz w:val="22"/>
          <w:szCs w:val="22"/>
        </w:rPr>
      </w:pPr>
      <w:r w:rsidRPr="00BC6F95">
        <w:rPr>
          <w:rFonts w:ascii="Arial" w:hAnsi="Arial" w:cs="Arial"/>
          <w:bCs/>
          <w:sz w:val="22"/>
          <w:szCs w:val="22"/>
        </w:rPr>
        <w:t>Facebook Live Checklist</w:t>
      </w:r>
    </w:p>
    <w:p w:rsidR="002F2522" w:rsidRPr="00136FBE" w:rsidRDefault="002F2522" w:rsidP="002F2522">
      <w:pPr>
        <w:pStyle w:val="ListParagraph"/>
        <w:ind w:left="360"/>
        <w:rPr>
          <w:rFonts w:ascii="Arial" w:hAnsi="Arial" w:cs="Arial"/>
          <w:bCs/>
          <w:sz w:val="22"/>
          <w:szCs w:val="22"/>
        </w:rPr>
      </w:pPr>
      <w:r>
        <w:rPr>
          <w:rFonts w:ascii="Arial" w:hAnsi="Arial" w:cs="Arial"/>
          <w:bCs/>
          <w:sz w:val="22"/>
          <w:szCs w:val="22"/>
        </w:rPr>
        <w:t xml:space="preserve"> </w:t>
      </w:r>
    </w:p>
    <w:p w:rsidR="002F2522" w:rsidRDefault="00042523" w:rsidP="00042523">
      <w:pPr>
        <w:pStyle w:val="ListParagraph"/>
        <w:ind w:left="360"/>
        <w:rPr>
          <w:rFonts w:ascii="Arial" w:hAnsi="Arial" w:cs="Arial"/>
          <w:bCs/>
          <w:sz w:val="22"/>
          <w:szCs w:val="22"/>
        </w:rPr>
      </w:pPr>
      <w:r>
        <w:rPr>
          <w:rFonts w:ascii="Arial" w:hAnsi="Arial" w:cs="Arial"/>
          <w:bCs/>
          <w:sz w:val="22"/>
          <w:szCs w:val="22"/>
        </w:rPr>
        <w:t>These are great for printing out and keeping handy as you master each site. Now when it comes to content ideas…</w:t>
      </w:r>
    </w:p>
    <w:p w:rsidR="004C2662" w:rsidRDefault="004C2662" w:rsidP="00D854D0">
      <w:pPr>
        <w:pStyle w:val="ListParagraph"/>
        <w:rPr>
          <w:rFonts w:ascii="Arial" w:hAnsi="Arial" w:cs="Arial"/>
          <w:bCs/>
          <w:sz w:val="22"/>
          <w:szCs w:val="22"/>
        </w:rPr>
      </w:pPr>
    </w:p>
    <w:p w:rsidR="00BC6F95" w:rsidRDefault="004C2662" w:rsidP="00823700">
      <w:pPr>
        <w:pStyle w:val="ListParagraph"/>
        <w:ind w:left="360"/>
        <w:rPr>
          <w:rFonts w:ascii="Arial" w:hAnsi="Arial" w:cs="Arial"/>
          <w:b/>
          <w:bCs/>
        </w:rPr>
      </w:pPr>
      <w:r w:rsidRPr="00BC6F95">
        <w:rPr>
          <w:rFonts w:ascii="Arial" w:hAnsi="Arial" w:cs="Arial"/>
          <w:b/>
          <w:bCs/>
        </w:rPr>
        <w:t>Social Media Content Planner</w:t>
      </w:r>
      <w:r w:rsidR="00BC6F95" w:rsidRPr="00BC6F95">
        <w:rPr>
          <w:rFonts w:ascii="Arial" w:hAnsi="Arial" w:cs="Arial"/>
          <w:b/>
          <w:bCs/>
        </w:rPr>
        <w:t xml:space="preserve">: </w:t>
      </w:r>
    </w:p>
    <w:p w:rsidR="00BC6F95" w:rsidRDefault="00BC6F95" w:rsidP="00823700">
      <w:pPr>
        <w:pStyle w:val="ListParagraph"/>
        <w:ind w:left="360"/>
        <w:rPr>
          <w:rFonts w:ascii="Arial" w:hAnsi="Arial" w:cs="Arial"/>
          <w:b/>
          <w:bCs/>
        </w:rPr>
      </w:pPr>
    </w:p>
    <w:p w:rsidR="00BC6F95" w:rsidRPr="00BC6F95" w:rsidRDefault="00BC6F95" w:rsidP="00823700">
      <w:pPr>
        <w:pStyle w:val="ListParagraph"/>
        <w:ind w:left="360"/>
        <w:rPr>
          <w:rFonts w:ascii="Arial" w:hAnsi="Arial" w:cs="Arial"/>
          <w:b/>
          <w:bCs/>
        </w:rPr>
      </w:pPr>
      <w:r w:rsidRPr="00BC6F95">
        <w:rPr>
          <w:rFonts w:ascii="Arial" w:hAnsi="Arial" w:cs="Arial"/>
          <w:b/>
          <w:bCs/>
        </w:rPr>
        <w:pict>
          <v:shape id="_x0000_i1032" type="#_x0000_t75" style="width:361.5pt;height:201pt">
            <v:imagedata r:id="rId11" o:title="calendar-screen-wide"/>
          </v:shape>
        </w:pict>
      </w:r>
    </w:p>
    <w:p w:rsidR="00BC6F95" w:rsidRDefault="00BC6F95" w:rsidP="00823700">
      <w:pPr>
        <w:pStyle w:val="ListParagraph"/>
        <w:ind w:left="360"/>
        <w:rPr>
          <w:rFonts w:ascii="Arial" w:hAnsi="Arial" w:cs="Arial"/>
          <w:bCs/>
          <w:sz w:val="22"/>
          <w:szCs w:val="22"/>
        </w:rPr>
      </w:pPr>
    </w:p>
    <w:p w:rsidR="004C2662" w:rsidRDefault="00262999" w:rsidP="00823700">
      <w:pPr>
        <w:pStyle w:val="ListParagraph"/>
        <w:ind w:left="360"/>
        <w:rPr>
          <w:rFonts w:ascii="Arial" w:hAnsi="Arial" w:cs="Arial"/>
          <w:bCs/>
          <w:sz w:val="22"/>
          <w:szCs w:val="22"/>
        </w:rPr>
      </w:pPr>
      <w:r>
        <w:rPr>
          <w:rFonts w:ascii="Arial" w:hAnsi="Arial" w:cs="Arial"/>
          <w:bCs/>
          <w:sz w:val="22"/>
          <w:szCs w:val="22"/>
        </w:rPr>
        <w:t>We’re sure you’ll agree that t</w:t>
      </w:r>
      <w:r w:rsidR="00BC6F95">
        <w:rPr>
          <w:rFonts w:ascii="Arial" w:hAnsi="Arial" w:cs="Arial"/>
          <w:bCs/>
          <w:sz w:val="22"/>
          <w:szCs w:val="22"/>
        </w:rPr>
        <w:t xml:space="preserve">his is an awesome 2016-2017 that includes </w:t>
      </w:r>
      <w:r w:rsidR="00042523">
        <w:rPr>
          <w:rFonts w:ascii="Arial" w:hAnsi="Arial" w:cs="Arial"/>
          <w:bCs/>
          <w:sz w:val="22"/>
          <w:szCs w:val="22"/>
        </w:rPr>
        <w:t xml:space="preserve">a </w:t>
      </w:r>
      <w:r w:rsidR="00BC6F95">
        <w:rPr>
          <w:rFonts w:ascii="Arial" w:hAnsi="Arial" w:cs="Arial"/>
          <w:bCs/>
          <w:sz w:val="22"/>
          <w:szCs w:val="22"/>
        </w:rPr>
        <w:t xml:space="preserve">daily content idea for your social media. Use the calendar to plan your social media content ahead of time or whenever you’re stuck for ideas, just pull it out and run with the daily idea. </w:t>
      </w:r>
    </w:p>
    <w:p w:rsidR="00823700" w:rsidRDefault="00823700" w:rsidP="00823700">
      <w:pPr>
        <w:pStyle w:val="ListParagraph"/>
        <w:ind w:left="360"/>
        <w:rPr>
          <w:rFonts w:ascii="Arial" w:hAnsi="Arial" w:cs="Arial"/>
          <w:bCs/>
          <w:sz w:val="22"/>
          <w:szCs w:val="22"/>
        </w:rPr>
      </w:pPr>
    </w:p>
    <w:p w:rsidR="004C2662" w:rsidRPr="000C4560" w:rsidRDefault="003817E6" w:rsidP="00823700">
      <w:pPr>
        <w:pStyle w:val="ListParagraph"/>
        <w:ind w:left="360"/>
        <w:rPr>
          <w:rFonts w:ascii="Arial" w:hAnsi="Arial" w:cs="Arial"/>
          <w:b/>
          <w:bCs/>
        </w:rPr>
      </w:pPr>
      <w:r>
        <w:rPr>
          <w:rFonts w:ascii="Arial" w:hAnsi="Arial" w:cs="Arial"/>
          <w:b/>
          <w:bCs/>
        </w:rPr>
        <w:t xml:space="preserve">Visual Guide </w:t>
      </w:r>
      <w:r w:rsidR="004C2662" w:rsidRPr="000C4560">
        <w:rPr>
          <w:rFonts w:ascii="Arial" w:hAnsi="Arial" w:cs="Arial"/>
          <w:b/>
          <w:bCs/>
        </w:rPr>
        <w:t>Social Media Image and Post Guidelines</w:t>
      </w:r>
      <w:r w:rsidR="006A6520" w:rsidRPr="000C4560">
        <w:rPr>
          <w:rFonts w:ascii="Arial" w:hAnsi="Arial" w:cs="Arial"/>
          <w:b/>
          <w:bCs/>
        </w:rPr>
        <w:t>:</w:t>
      </w:r>
    </w:p>
    <w:p w:rsidR="006A6520" w:rsidRDefault="006A6520" w:rsidP="00823700">
      <w:pPr>
        <w:pStyle w:val="ListParagraph"/>
        <w:ind w:left="360"/>
        <w:rPr>
          <w:rFonts w:ascii="Arial" w:hAnsi="Arial" w:cs="Arial"/>
          <w:bCs/>
          <w:sz w:val="22"/>
          <w:szCs w:val="22"/>
        </w:rPr>
      </w:pPr>
    </w:p>
    <w:p w:rsidR="006A6520" w:rsidRDefault="006A6520" w:rsidP="00823700">
      <w:pPr>
        <w:pStyle w:val="ListParagraph"/>
        <w:ind w:left="360"/>
        <w:rPr>
          <w:rFonts w:ascii="Arial" w:hAnsi="Arial" w:cs="Arial"/>
          <w:bCs/>
          <w:sz w:val="22"/>
          <w:szCs w:val="22"/>
        </w:rPr>
      </w:pPr>
      <w:r>
        <w:rPr>
          <w:rFonts w:ascii="Arial" w:hAnsi="Arial" w:cs="Arial"/>
          <w:bCs/>
          <w:sz w:val="22"/>
          <w:szCs w:val="22"/>
        </w:rPr>
        <w:t>Ever get confused about how long your posts can be and how large your images should be on each social network?</w:t>
      </w:r>
      <w:r w:rsidR="00262999">
        <w:rPr>
          <w:rFonts w:ascii="Arial" w:hAnsi="Arial" w:cs="Arial"/>
          <w:bCs/>
          <w:sz w:val="22"/>
          <w:szCs w:val="22"/>
        </w:rPr>
        <w:t xml:space="preserve"> We do too!</w:t>
      </w:r>
      <w:r>
        <w:rPr>
          <w:rFonts w:ascii="Arial" w:hAnsi="Arial" w:cs="Arial"/>
          <w:bCs/>
          <w:sz w:val="22"/>
          <w:szCs w:val="22"/>
        </w:rPr>
        <w:t xml:space="preserve"> Worry no more because you’ve got th</w:t>
      </w:r>
      <w:r w:rsidR="000C4560">
        <w:rPr>
          <w:rFonts w:ascii="Arial" w:hAnsi="Arial" w:cs="Arial"/>
          <w:bCs/>
          <w:sz w:val="22"/>
          <w:szCs w:val="22"/>
        </w:rPr>
        <w:t>ese</w:t>
      </w:r>
      <w:r>
        <w:rPr>
          <w:rFonts w:ascii="Arial" w:hAnsi="Arial" w:cs="Arial"/>
          <w:bCs/>
          <w:sz w:val="22"/>
          <w:szCs w:val="22"/>
        </w:rPr>
        <w:t xml:space="preserve"> handy guidelines </w:t>
      </w:r>
      <w:r>
        <w:rPr>
          <w:rFonts w:ascii="Arial" w:hAnsi="Arial" w:cs="Arial"/>
          <w:bCs/>
          <w:sz w:val="22"/>
          <w:szCs w:val="22"/>
        </w:rPr>
        <w:lastRenderedPageBreak/>
        <w:t>that in</w:t>
      </w:r>
      <w:r w:rsidR="000C4560">
        <w:rPr>
          <w:rFonts w:ascii="Arial" w:hAnsi="Arial" w:cs="Arial"/>
          <w:bCs/>
          <w:sz w:val="22"/>
          <w:szCs w:val="22"/>
        </w:rPr>
        <w:t xml:space="preserve">clude a visual guide for how to post. </w:t>
      </w:r>
    </w:p>
    <w:p w:rsidR="000C4560" w:rsidRDefault="000C4560" w:rsidP="00823700">
      <w:pPr>
        <w:pStyle w:val="ListParagraph"/>
        <w:ind w:left="360"/>
        <w:rPr>
          <w:rFonts w:ascii="Arial" w:hAnsi="Arial" w:cs="Arial"/>
          <w:bCs/>
          <w:sz w:val="22"/>
          <w:szCs w:val="22"/>
        </w:rPr>
      </w:pPr>
    </w:p>
    <w:p w:rsidR="000C4560" w:rsidRDefault="003817E6" w:rsidP="00823700">
      <w:pPr>
        <w:pStyle w:val="ListParagraph"/>
        <w:ind w:left="360"/>
        <w:rPr>
          <w:rFonts w:ascii="Arial" w:hAnsi="Arial" w:cs="Arial"/>
          <w:bCs/>
          <w:sz w:val="22"/>
          <w:szCs w:val="22"/>
        </w:rPr>
      </w:pPr>
      <w:r w:rsidRPr="003817E6">
        <w:rPr>
          <w:rFonts w:ascii="Arial" w:hAnsi="Arial" w:cs="Arial"/>
          <w:bCs/>
          <w:sz w:val="22"/>
          <w:szCs w:val="22"/>
        </w:rPr>
        <w:pict>
          <v:shape id="_x0000_i1036" type="#_x0000_t75" style="width:392.25pt;height:156.75pt">
            <v:imagedata r:id="rId12" o:title="visual-guide-3d"/>
          </v:shape>
        </w:pict>
      </w:r>
    </w:p>
    <w:p w:rsidR="00BC6F95" w:rsidRDefault="00BC6F95" w:rsidP="00823700">
      <w:pPr>
        <w:pStyle w:val="ListParagraph"/>
        <w:ind w:left="360"/>
        <w:rPr>
          <w:rFonts w:ascii="Arial" w:hAnsi="Arial" w:cs="Arial"/>
          <w:bCs/>
          <w:sz w:val="22"/>
          <w:szCs w:val="22"/>
        </w:rPr>
      </w:pPr>
    </w:p>
    <w:p w:rsidR="006A6520" w:rsidRDefault="006A6520" w:rsidP="00823700">
      <w:pPr>
        <w:pStyle w:val="ListParagraph"/>
        <w:ind w:left="360"/>
        <w:rPr>
          <w:rFonts w:ascii="Arial" w:hAnsi="Arial" w:cs="Arial"/>
          <w:b/>
          <w:bCs/>
        </w:rPr>
      </w:pPr>
    </w:p>
    <w:p w:rsidR="004C2662" w:rsidRPr="00E16BA9" w:rsidRDefault="00823700" w:rsidP="00823700">
      <w:pPr>
        <w:pStyle w:val="ListParagraph"/>
        <w:ind w:left="360"/>
        <w:rPr>
          <w:rFonts w:ascii="Arial" w:hAnsi="Arial" w:cs="Arial"/>
          <w:b/>
          <w:bCs/>
        </w:rPr>
      </w:pPr>
      <w:r w:rsidRPr="00E16BA9">
        <w:rPr>
          <w:rFonts w:ascii="Arial" w:hAnsi="Arial" w:cs="Arial"/>
          <w:b/>
          <w:bCs/>
        </w:rPr>
        <w:t>Hootsuite Bulk Scheduler Tool</w:t>
      </w:r>
    </w:p>
    <w:p w:rsidR="00823700" w:rsidRDefault="00823700" w:rsidP="00823700">
      <w:pPr>
        <w:pStyle w:val="ListParagraph"/>
        <w:ind w:left="360"/>
        <w:rPr>
          <w:rFonts w:ascii="Arial" w:hAnsi="Arial" w:cs="Arial"/>
          <w:bCs/>
          <w:sz w:val="22"/>
          <w:szCs w:val="22"/>
        </w:rPr>
      </w:pPr>
    </w:p>
    <w:p w:rsidR="00E16BA9" w:rsidRDefault="00E16BA9" w:rsidP="00823700">
      <w:pPr>
        <w:pStyle w:val="ListParagraph"/>
        <w:ind w:left="360"/>
        <w:rPr>
          <w:rFonts w:ascii="Arial" w:hAnsi="Arial" w:cs="Arial"/>
          <w:bCs/>
          <w:sz w:val="22"/>
          <w:szCs w:val="22"/>
        </w:rPr>
      </w:pPr>
      <w:r>
        <w:rPr>
          <w:rFonts w:ascii="Arial" w:hAnsi="Arial" w:cs="Arial"/>
          <w:bCs/>
          <w:sz w:val="22"/>
          <w:szCs w:val="22"/>
        </w:rPr>
        <w:t xml:space="preserve">Hootsuite is a powerful social media management tool that allows you to manage all your social media accounts and schedule your updates, all from one convenient dashboard. They also offer a bulk uploader feature, to save you even more time. </w:t>
      </w:r>
    </w:p>
    <w:p w:rsidR="00434317" w:rsidRDefault="00434317" w:rsidP="00823700">
      <w:pPr>
        <w:pStyle w:val="ListParagraph"/>
        <w:ind w:left="360"/>
        <w:rPr>
          <w:rFonts w:ascii="Arial" w:hAnsi="Arial" w:cs="Arial"/>
          <w:bCs/>
          <w:sz w:val="22"/>
          <w:szCs w:val="22"/>
        </w:rPr>
      </w:pPr>
    </w:p>
    <w:p w:rsidR="00434317" w:rsidRDefault="00434317" w:rsidP="00823700">
      <w:pPr>
        <w:pStyle w:val="ListParagraph"/>
        <w:ind w:left="360"/>
        <w:rPr>
          <w:rFonts w:ascii="Arial" w:hAnsi="Arial" w:cs="Arial"/>
          <w:bCs/>
          <w:sz w:val="22"/>
          <w:szCs w:val="22"/>
        </w:rPr>
      </w:pPr>
      <w:r>
        <w:rPr>
          <w:rFonts w:ascii="Arial" w:hAnsi="Arial" w:cs="Arial"/>
          <w:bCs/>
          <w:sz w:val="22"/>
          <w:szCs w:val="22"/>
        </w:rPr>
        <w:t xml:space="preserve">We’ve included a formatted .csv file to make your bulk uploads easier and an illustrated step-by-step guide, so you can easily use the bulk uploader feature. </w:t>
      </w:r>
    </w:p>
    <w:p w:rsidR="00E16BA9" w:rsidRDefault="00E16BA9" w:rsidP="00823700">
      <w:pPr>
        <w:pStyle w:val="ListParagraph"/>
        <w:ind w:left="360"/>
        <w:rPr>
          <w:rFonts w:ascii="Arial" w:hAnsi="Arial" w:cs="Arial"/>
          <w:bCs/>
          <w:sz w:val="22"/>
          <w:szCs w:val="22"/>
        </w:rPr>
      </w:pPr>
    </w:p>
    <w:p w:rsidR="00E16BA9" w:rsidRDefault="00F55DCF" w:rsidP="00823700">
      <w:pPr>
        <w:pStyle w:val="ListParagraph"/>
        <w:ind w:left="360"/>
        <w:rPr>
          <w:rFonts w:ascii="Arial" w:hAnsi="Arial" w:cs="Arial"/>
          <w:bCs/>
          <w:sz w:val="22"/>
          <w:szCs w:val="22"/>
        </w:rPr>
      </w:pPr>
      <w:r>
        <w:rPr>
          <w:rFonts w:ascii="Arial" w:hAnsi="Arial" w:cs="Arial"/>
          <w:bCs/>
          <w:sz w:val="22"/>
          <w:szCs w:val="22"/>
        </w:rPr>
        <w:pict>
          <v:shape id="_x0000_i1043" type="#_x0000_t75" style="width:477pt;height:254.25pt">
            <v:imagedata r:id="rId13" o:title="hootsuite-bulk-and-guide"/>
          </v:shape>
        </w:pict>
      </w:r>
    </w:p>
    <w:p w:rsidR="00823700" w:rsidRPr="00434317" w:rsidRDefault="00823700" w:rsidP="00823700">
      <w:pPr>
        <w:pStyle w:val="ListParagraph"/>
        <w:ind w:left="360"/>
        <w:rPr>
          <w:rFonts w:ascii="Arial" w:hAnsi="Arial" w:cs="Arial"/>
          <w:b/>
          <w:bCs/>
        </w:rPr>
      </w:pPr>
      <w:r w:rsidRPr="00434317">
        <w:rPr>
          <w:rFonts w:ascii="Arial" w:hAnsi="Arial" w:cs="Arial"/>
          <w:b/>
          <w:bCs/>
        </w:rPr>
        <w:t>Social Media Graphics and Quotes</w:t>
      </w:r>
    </w:p>
    <w:p w:rsidR="00823700" w:rsidRDefault="00823700" w:rsidP="00823700">
      <w:pPr>
        <w:pStyle w:val="ListParagraph"/>
        <w:ind w:left="360"/>
        <w:rPr>
          <w:rFonts w:ascii="Arial" w:hAnsi="Arial" w:cs="Arial"/>
          <w:bCs/>
          <w:sz w:val="22"/>
          <w:szCs w:val="22"/>
        </w:rPr>
      </w:pPr>
    </w:p>
    <w:p w:rsidR="00823700" w:rsidRDefault="00434317" w:rsidP="00823700">
      <w:pPr>
        <w:pStyle w:val="ListParagraph"/>
        <w:ind w:left="360"/>
        <w:rPr>
          <w:rFonts w:ascii="Arial" w:hAnsi="Arial" w:cs="Arial"/>
          <w:bCs/>
          <w:sz w:val="22"/>
          <w:szCs w:val="22"/>
        </w:rPr>
      </w:pPr>
      <w:r>
        <w:rPr>
          <w:rFonts w:ascii="Arial" w:hAnsi="Arial" w:cs="Arial"/>
          <w:bCs/>
          <w:sz w:val="22"/>
          <w:szCs w:val="22"/>
        </w:rPr>
        <w:t xml:space="preserve">Now here’s your chance to have some fun. We’ve included some very handy stuff for you to share and create engaging content with your audience. </w:t>
      </w:r>
    </w:p>
    <w:p w:rsidR="002F2522" w:rsidRDefault="002F2522" w:rsidP="00823700">
      <w:pPr>
        <w:pStyle w:val="ListParagraph"/>
        <w:ind w:left="360"/>
        <w:rPr>
          <w:rFonts w:ascii="Arial" w:hAnsi="Arial" w:cs="Arial"/>
          <w:bCs/>
          <w:sz w:val="22"/>
          <w:szCs w:val="22"/>
        </w:rPr>
      </w:pPr>
    </w:p>
    <w:p w:rsidR="002F2522" w:rsidRDefault="002F2522" w:rsidP="00823700">
      <w:pPr>
        <w:pStyle w:val="ListParagraph"/>
        <w:ind w:left="360"/>
        <w:rPr>
          <w:rFonts w:ascii="Arial" w:hAnsi="Arial" w:cs="Arial"/>
          <w:bCs/>
          <w:sz w:val="22"/>
          <w:szCs w:val="22"/>
        </w:rPr>
      </w:pPr>
      <w:r>
        <w:rPr>
          <w:rFonts w:ascii="Arial" w:hAnsi="Arial" w:cs="Arial"/>
          <w:bCs/>
          <w:sz w:val="22"/>
          <w:szCs w:val="22"/>
        </w:rPr>
        <w:lastRenderedPageBreak/>
        <w:pict>
          <v:shape id="_x0000_i1044" type="#_x0000_t75" style="width:477.75pt;height:243.75pt">
            <v:imagedata r:id="rId14" o:title="quotes-images-screen"/>
          </v:shape>
        </w:pict>
      </w:r>
    </w:p>
    <w:p w:rsidR="00434317" w:rsidRDefault="00434317" w:rsidP="00823700">
      <w:pPr>
        <w:pStyle w:val="ListParagraph"/>
        <w:ind w:left="360"/>
        <w:rPr>
          <w:rFonts w:ascii="Arial" w:hAnsi="Arial" w:cs="Arial"/>
          <w:bCs/>
          <w:sz w:val="22"/>
          <w:szCs w:val="22"/>
        </w:rPr>
      </w:pPr>
    </w:p>
    <w:p w:rsidR="00434317" w:rsidRDefault="00434317" w:rsidP="00434317">
      <w:pPr>
        <w:pStyle w:val="ListParagraph"/>
        <w:numPr>
          <w:ilvl w:val="0"/>
          <w:numId w:val="27"/>
        </w:numPr>
        <w:rPr>
          <w:rFonts w:ascii="Arial" w:hAnsi="Arial" w:cs="Arial"/>
          <w:bCs/>
          <w:sz w:val="22"/>
          <w:szCs w:val="22"/>
        </w:rPr>
      </w:pPr>
      <w:r>
        <w:rPr>
          <w:rFonts w:ascii="Arial" w:hAnsi="Arial" w:cs="Arial"/>
          <w:bCs/>
          <w:sz w:val="22"/>
          <w:szCs w:val="22"/>
        </w:rPr>
        <w:t>20 graphics with inspirational/motivational/success quotes</w:t>
      </w:r>
      <w:r w:rsidR="00D108ED">
        <w:rPr>
          <w:rFonts w:ascii="Arial" w:hAnsi="Arial" w:cs="Arial"/>
          <w:bCs/>
          <w:sz w:val="22"/>
          <w:szCs w:val="22"/>
        </w:rPr>
        <w:t xml:space="preserve">. We’ve also included the PSD version of these, so you can make any edits you want. </w:t>
      </w:r>
    </w:p>
    <w:p w:rsidR="00434317" w:rsidRDefault="00434317" w:rsidP="00434317">
      <w:pPr>
        <w:pStyle w:val="ListParagraph"/>
        <w:numPr>
          <w:ilvl w:val="0"/>
          <w:numId w:val="27"/>
        </w:numPr>
        <w:rPr>
          <w:rFonts w:ascii="Arial" w:hAnsi="Arial" w:cs="Arial"/>
          <w:bCs/>
          <w:sz w:val="22"/>
          <w:szCs w:val="22"/>
        </w:rPr>
      </w:pPr>
      <w:r>
        <w:rPr>
          <w:rFonts w:ascii="Arial" w:hAnsi="Arial" w:cs="Arial"/>
          <w:bCs/>
          <w:sz w:val="22"/>
          <w:szCs w:val="22"/>
        </w:rPr>
        <w:t>20 eye-catching blank graph</w:t>
      </w:r>
      <w:r w:rsidR="00D108ED">
        <w:rPr>
          <w:rFonts w:ascii="Arial" w:hAnsi="Arial" w:cs="Arial"/>
          <w:bCs/>
          <w:sz w:val="22"/>
          <w:szCs w:val="22"/>
        </w:rPr>
        <w:t xml:space="preserve">ics for you to add your own text and branding. </w:t>
      </w:r>
    </w:p>
    <w:p w:rsidR="00434317" w:rsidRPr="00434317" w:rsidRDefault="00434317" w:rsidP="00434317">
      <w:pPr>
        <w:pStyle w:val="ListParagraph"/>
        <w:numPr>
          <w:ilvl w:val="0"/>
          <w:numId w:val="27"/>
        </w:numPr>
        <w:rPr>
          <w:rFonts w:ascii="Arial" w:hAnsi="Arial" w:cs="Arial"/>
          <w:bCs/>
          <w:sz w:val="22"/>
          <w:szCs w:val="22"/>
        </w:rPr>
      </w:pPr>
      <w:r>
        <w:rPr>
          <w:rFonts w:ascii="Arial" w:hAnsi="Arial" w:cs="Arial"/>
          <w:bCs/>
          <w:sz w:val="22"/>
          <w:szCs w:val="22"/>
        </w:rPr>
        <w:t xml:space="preserve">149 carefully selected </w:t>
      </w:r>
      <w:r>
        <w:rPr>
          <w:rFonts w:ascii="Arial" w:hAnsi="Arial" w:cs="Arial"/>
          <w:bCs/>
          <w:sz w:val="22"/>
          <w:szCs w:val="22"/>
        </w:rPr>
        <w:t>inspirational/motivational/success quotes</w:t>
      </w:r>
      <w:r>
        <w:rPr>
          <w:rFonts w:ascii="Arial" w:hAnsi="Arial" w:cs="Arial"/>
          <w:bCs/>
          <w:sz w:val="22"/>
          <w:szCs w:val="22"/>
        </w:rPr>
        <w:t xml:space="preserve"> to use in your posts. </w:t>
      </w:r>
    </w:p>
    <w:p w:rsidR="00A61B51" w:rsidRDefault="00A61B51" w:rsidP="00EF4318">
      <w:pPr>
        <w:pStyle w:val="BodyText"/>
        <w:kinsoku w:val="0"/>
        <w:overflowPunct w:val="0"/>
        <w:ind w:left="0" w:right="170"/>
        <w:rPr>
          <w:spacing w:val="-2"/>
        </w:rPr>
      </w:pPr>
    </w:p>
    <w:p w:rsidR="00A61B51" w:rsidRPr="00E909F1" w:rsidRDefault="00262999" w:rsidP="00A61B51">
      <w:pPr>
        <w:pStyle w:val="BodyText"/>
        <w:kinsoku w:val="0"/>
        <w:overflowPunct w:val="0"/>
        <w:ind w:right="170"/>
        <w:rPr>
          <w:spacing w:val="-2"/>
        </w:rPr>
      </w:pPr>
      <w:r>
        <w:rPr>
          <w:spacing w:val="-2"/>
        </w:rPr>
        <w:t xml:space="preserve">There you have plenty of guidance to help you set up your social media plan, master the various networks and even publish engaging content that our audience will love. </w:t>
      </w:r>
    </w:p>
    <w:sectPr w:rsidR="00A61B51" w:rsidRPr="00E909F1" w:rsidSect="00222A7C">
      <w:headerReference w:type="default" r:id="rId15"/>
      <w:footerReference w:type="default" r:id="rId16"/>
      <w:pgSz w:w="12240" w:h="15840"/>
      <w:pgMar w:top="900" w:right="1340" w:bottom="1140" w:left="1340" w:header="0" w:footer="943" w:gutter="0"/>
      <w:cols w:space="720" w:equalWidth="0">
        <w:col w:w="956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E75" w:rsidRDefault="00305E75" w:rsidP="004F4B6F">
      <w:r>
        <w:separator/>
      </w:r>
    </w:p>
  </w:endnote>
  <w:endnote w:type="continuationSeparator" w:id="0">
    <w:p w:rsidR="00305E75" w:rsidRDefault="00305E75" w:rsidP="004F4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061" w:rsidRDefault="00A23061" w:rsidP="00A23061">
    <w:pPr>
      <w:pStyle w:val="Footer"/>
      <w:jc w:val="center"/>
      <w:rPr>
        <w:rFonts w:ascii="Arial" w:hAnsi="Arial" w:cs="Arial"/>
        <w:sz w:val="20"/>
        <w:szCs w:val="20"/>
      </w:rPr>
    </w:pPr>
  </w:p>
  <w:p w:rsidR="00A23061" w:rsidRDefault="00A23061" w:rsidP="00A23061">
    <w:pPr>
      <w:pStyle w:val="Footer"/>
      <w:jc w:val="center"/>
      <w:rPr>
        <w:rFonts w:ascii="Arial" w:hAnsi="Arial" w:cs="Arial"/>
        <w:sz w:val="20"/>
        <w:szCs w:val="20"/>
      </w:rPr>
    </w:pPr>
    <w:r w:rsidRPr="00BC6F95">
      <w:rPr>
        <w:rFonts w:ascii="Arial" w:hAnsi="Arial" w:cs="Arial"/>
        <w:sz w:val="20"/>
        <w:szCs w:val="20"/>
      </w:rPr>
      <w:t>Templates and Tools for DFYTemplates.com Members Only</w:t>
    </w:r>
  </w:p>
  <w:p w:rsidR="00A23061" w:rsidRDefault="00A23061">
    <w:pPr>
      <w:pStyle w:val="Footer"/>
      <w:jc w:val="right"/>
    </w:pPr>
    <w:r>
      <w:fldChar w:fldCharType="begin"/>
    </w:r>
    <w:r>
      <w:instrText xml:space="preserve"> PAGE   \* MERGEFORMAT </w:instrText>
    </w:r>
    <w:r>
      <w:fldChar w:fldCharType="separate"/>
    </w:r>
    <w:r>
      <w:rPr>
        <w:noProof/>
      </w:rPr>
      <w:t>1</w:t>
    </w:r>
    <w:r>
      <w:rPr>
        <w:noProof/>
      </w:rPr>
      <w:fldChar w:fldCharType="end"/>
    </w:r>
  </w:p>
  <w:p w:rsidR="009A1E8F" w:rsidRPr="00BC6F95" w:rsidRDefault="009A1E8F" w:rsidP="00BC6F95">
    <w:pPr>
      <w:kinsoku w:val="0"/>
      <w:overflowPunct w:val="0"/>
      <w:spacing w:line="14" w:lineRule="auto"/>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E75" w:rsidRDefault="00305E75" w:rsidP="004F4B6F">
      <w:r>
        <w:separator/>
      </w:r>
    </w:p>
  </w:footnote>
  <w:footnote w:type="continuationSeparator" w:id="0">
    <w:p w:rsidR="00305E75" w:rsidRDefault="00305E75" w:rsidP="004F4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D80" w:rsidRDefault="006C1D80">
    <w:pPr>
      <w:pStyle w:val="Header"/>
    </w:pPr>
  </w:p>
  <w:p w:rsidR="006C1D80" w:rsidRDefault="006C1D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820" w:hanging="360"/>
      </w:pPr>
      <w:rPr>
        <w:rFonts w:ascii="Symbol" w:hAnsi="Symbol"/>
        <w:b w:val="0"/>
        <w:sz w:val="22"/>
      </w:rPr>
    </w:lvl>
    <w:lvl w:ilvl="1">
      <w:numFmt w:val="bullet"/>
      <w:lvlText w:val="•"/>
      <w:lvlJc w:val="left"/>
      <w:pPr>
        <w:ind w:left="1007" w:hanging="360"/>
      </w:pPr>
    </w:lvl>
    <w:lvl w:ilvl="2">
      <w:numFmt w:val="bullet"/>
      <w:lvlText w:val="•"/>
      <w:lvlJc w:val="left"/>
      <w:pPr>
        <w:ind w:left="1194" w:hanging="360"/>
      </w:pPr>
    </w:lvl>
    <w:lvl w:ilvl="3">
      <w:numFmt w:val="bullet"/>
      <w:lvlText w:val="•"/>
      <w:lvlJc w:val="left"/>
      <w:pPr>
        <w:ind w:left="1381" w:hanging="360"/>
      </w:pPr>
    </w:lvl>
    <w:lvl w:ilvl="4">
      <w:numFmt w:val="bullet"/>
      <w:lvlText w:val="•"/>
      <w:lvlJc w:val="left"/>
      <w:pPr>
        <w:ind w:left="1568" w:hanging="360"/>
      </w:pPr>
    </w:lvl>
    <w:lvl w:ilvl="5">
      <w:numFmt w:val="bullet"/>
      <w:lvlText w:val="•"/>
      <w:lvlJc w:val="left"/>
      <w:pPr>
        <w:ind w:left="1756" w:hanging="360"/>
      </w:pPr>
    </w:lvl>
    <w:lvl w:ilvl="6">
      <w:numFmt w:val="bullet"/>
      <w:lvlText w:val="•"/>
      <w:lvlJc w:val="left"/>
      <w:pPr>
        <w:ind w:left="1943" w:hanging="360"/>
      </w:pPr>
    </w:lvl>
    <w:lvl w:ilvl="7">
      <w:numFmt w:val="bullet"/>
      <w:lvlText w:val="•"/>
      <w:lvlJc w:val="left"/>
      <w:pPr>
        <w:ind w:left="2130" w:hanging="360"/>
      </w:pPr>
    </w:lvl>
    <w:lvl w:ilvl="8">
      <w:numFmt w:val="bullet"/>
      <w:lvlText w:val="•"/>
      <w:lvlJc w:val="left"/>
      <w:pPr>
        <w:ind w:left="2317" w:hanging="360"/>
      </w:pPr>
    </w:lvl>
  </w:abstractNum>
  <w:abstractNum w:abstractNumId="1" w15:restartNumberingAfterBreak="0">
    <w:nsid w:val="00000403"/>
    <w:multiLevelType w:val="multilevel"/>
    <w:tmpl w:val="00000886"/>
    <w:lvl w:ilvl="0">
      <w:start w:val="1"/>
      <w:numFmt w:val="decimal"/>
      <w:lvlText w:val="%1."/>
      <w:lvlJc w:val="left"/>
      <w:pPr>
        <w:ind w:left="820" w:hanging="360"/>
      </w:pPr>
      <w:rPr>
        <w:rFonts w:ascii="Arial" w:hAnsi="Arial" w:cs="Arial"/>
        <w:b w:val="0"/>
        <w:bCs w:val="0"/>
        <w:spacing w:val="-1"/>
        <w:sz w:val="22"/>
        <w:szCs w:val="22"/>
      </w:rPr>
    </w:lvl>
    <w:lvl w:ilvl="1">
      <w:numFmt w:val="bullet"/>
      <w:lvlText w:val="•"/>
      <w:lvlJc w:val="left"/>
      <w:pPr>
        <w:ind w:left="1170" w:hanging="360"/>
      </w:pPr>
    </w:lvl>
    <w:lvl w:ilvl="2">
      <w:numFmt w:val="bullet"/>
      <w:lvlText w:val="•"/>
      <w:lvlJc w:val="left"/>
      <w:pPr>
        <w:ind w:left="1520" w:hanging="360"/>
      </w:pPr>
    </w:lvl>
    <w:lvl w:ilvl="3">
      <w:numFmt w:val="bullet"/>
      <w:lvlText w:val="•"/>
      <w:lvlJc w:val="left"/>
      <w:pPr>
        <w:ind w:left="1870" w:hanging="360"/>
      </w:pPr>
    </w:lvl>
    <w:lvl w:ilvl="4">
      <w:numFmt w:val="bullet"/>
      <w:lvlText w:val="•"/>
      <w:lvlJc w:val="left"/>
      <w:pPr>
        <w:ind w:left="2220" w:hanging="360"/>
      </w:pPr>
    </w:lvl>
    <w:lvl w:ilvl="5">
      <w:numFmt w:val="bullet"/>
      <w:lvlText w:val="•"/>
      <w:lvlJc w:val="left"/>
      <w:pPr>
        <w:ind w:left="2569" w:hanging="360"/>
      </w:pPr>
    </w:lvl>
    <w:lvl w:ilvl="6">
      <w:numFmt w:val="bullet"/>
      <w:lvlText w:val="•"/>
      <w:lvlJc w:val="left"/>
      <w:pPr>
        <w:ind w:left="2919" w:hanging="360"/>
      </w:pPr>
    </w:lvl>
    <w:lvl w:ilvl="7">
      <w:numFmt w:val="bullet"/>
      <w:lvlText w:val="•"/>
      <w:lvlJc w:val="left"/>
      <w:pPr>
        <w:ind w:left="3269" w:hanging="360"/>
      </w:pPr>
    </w:lvl>
    <w:lvl w:ilvl="8">
      <w:numFmt w:val="bullet"/>
      <w:lvlText w:val="•"/>
      <w:lvlJc w:val="left"/>
      <w:pPr>
        <w:ind w:left="3619" w:hanging="360"/>
      </w:pPr>
    </w:lvl>
  </w:abstractNum>
  <w:abstractNum w:abstractNumId="2" w15:restartNumberingAfterBreak="0">
    <w:nsid w:val="00000404"/>
    <w:multiLevelType w:val="multilevel"/>
    <w:tmpl w:val="00000887"/>
    <w:lvl w:ilvl="0">
      <w:numFmt w:val="bullet"/>
      <w:lvlText w:val=""/>
      <w:lvlJc w:val="left"/>
      <w:pPr>
        <w:ind w:left="486" w:hanging="360"/>
      </w:pPr>
      <w:rPr>
        <w:rFonts w:ascii="Symbol" w:hAnsi="Symbol"/>
        <w:b w:val="0"/>
        <w:sz w:val="22"/>
      </w:rPr>
    </w:lvl>
    <w:lvl w:ilvl="1">
      <w:numFmt w:val="bullet"/>
      <w:lvlText w:val=""/>
      <w:lvlJc w:val="left"/>
      <w:pPr>
        <w:ind w:left="820" w:hanging="360"/>
      </w:pPr>
      <w:rPr>
        <w:rFonts w:ascii="Symbol" w:hAnsi="Symbol"/>
        <w:b w:val="0"/>
        <w:sz w:val="22"/>
      </w:rPr>
    </w:lvl>
    <w:lvl w:ilvl="2">
      <w:numFmt w:val="bullet"/>
      <w:lvlText w:val="•"/>
      <w:lvlJc w:val="left"/>
      <w:pPr>
        <w:ind w:left="1742" w:hanging="360"/>
      </w:pPr>
    </w:lvl>
    <w:lvl w:ilvl="3">
      <w:numFmt w:val="bullet"/>
      <w:lvlText w:val="•"/>
      <w:lvlJc w:val="left"/>
      <w:pPr>
        <w:ind w:left="2664" w:hanging="360"/>
      </w:pPr>
    </w:lvl>
    <w:lvl w:ilvl="4">
      <w:numFmt w:val="bullet"/>
      <w:lvlText w:val="•"/>
      <w:lvlJc w:val="left"/>
      <w:pPr>
        <w:ind w:left="3586" w:hanging="360"/>
      </w:pPr>
    </w:lvl>
    <w:lvl w:ilvl="5">
      <w:numFmt w:val="bullet"/>
      <w:lvlText w:val="•"/>
      <w:lvlJc w:val="left"/>
      <w:pPr>
        <w:ind w:left="4509" w:hanging="360"/>
      </w:pPr>
    </w:lvl>
    <w:lvl w:ilvl="6">
      <w:numFmt w:val="bullet"/>
      <w:lvlText w:val="•"/>
      <w:lvlJc w:val="left"/>
      <w:pPr>
        <w:ind w:left="5431" w:hanging="360"/>
      </w:pPr>
    </w:lvl>
    <w:lvl w:ilvl="7">
      <w:numFmt w:val="bullet"/>
      <w:lvlText w:val="•"/>
      <w:lvlJc w:val="left"/>
      <w:pPr>
        <w:ind w:left="6353" w:hanging="360"/>
      </w:pPr>
    </w:lvl>
    <w:lvl w:ilvl="8">
      <w:numFmt w:val="bullet"/>
      <w:lvlText w:val="•"/>
      <w:lvlJc w:val="left"/>
      <w:pPr>
        <w:ind w:left="7275" w:hanging="360"/>
      </w:pPr>
    </w:lvl>
  </w:abstractNum>
  <w:abstractNum w:abstractNumId="3" w15:restartNumberingAfterBreak="0">
    <w:nsid w:val="09617579"/>
    <w:multiLevelType w:val="hybridMultilevel"/>
    <w:tmpl w:val="D73A832C"/>
    <w:lvl w:ilvl="0" w:tplc="897A9810">
      <w:numFmt w:val="bullet"/>
      <w:lvlText w:val=""/>
      <w:lvlJc w:val="left"/>
      <w:pPr>
        <w:ind w:left="1080" w:hanging="360"/>
      </w:pPr>
      <w:rPr>
        <w:rFonts w:ascii="Symbol" w:eastAsia="Times New Roman" w:hAnsi="Symbo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15:restartNumberingAfterBreak="0">
    <w:nsid w:val="105C4447"/>
    <w:multiLevelType w:val="hybridMultilevel"/>
    <w:tmpl w:val="23BEB9BA"/>
    <w:lvl w:ilvl="0" w:tplc="580C46E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6103E6"/>
    <w:multiLevelType w:val="hybridMultilevel"/>
    <w:tmpl w:val="981CF4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6D1093B"/>
    <w:multiLevelType w:val="hybridMultilevel"/>
    <w:tmpl w:val="3E325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025DE2"/>
    <w:multiLevelType w:val="hybridMultilevel"/>
    <w:tmpl w:val="C41CF1AE"/>
    <w:lvl w:ilvl="0" w:tplc="580C46E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D59BA"/>
    <w:multiLevelType w:val="hybridMultilevel"/>
    <w:tmpl w:val="1CF447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82845F9"/>
    <w:multiLevelType w:val="hybridMultilevel"/>
    <w:tmpl w:val="3F4CAF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134640E"/>
    <w:multiLevelType w:val="hybridMultilevel"/>
    <w:tmpl w:val="75A818C8"/>
    <w:lvl w:ilvl="0" w:tplc="DED6671E">
      <w:numFmt w:val="bullet"/>
      <w:lvlText w:val="•"/>
      <w:lvlJc w:val="left"/>
      <w:pPr>
        <w:ind w:left="1080" w:hanging="72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242451C"/>
    <w:multiLevelType w:val="hybridMultilevel"/>
    <w:tmpl w:val="213EC3D0"/>
    <w:lvl w:ilvl="0" w:tplc="580C46E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E0423E"/>
    <w:multiLevelType w:val="hybridMultilevel"/>
    <w:tmpl w:val="155E0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326474"/>
    <w:multiLevelType w:val="hybridMultilevel"/>
    <w:tmpl w:val="6AC6B3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3FC22D85"/>
    <w:multiLevelType w:val="hybridMultilevel"/>
    <w:tmpl w:val="E234A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15174E"/>
    <w:multiLevelType w:val="hybridMultilevel"/>
    <w:tmpl w:val="A2A65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810C56"/>
    <w:multiLevelType w:val="hybridMultilevel"/>
    <w:tmpl w:val="F64A3DD2"/>
    <w:lvl w:ilvl="0" w:tplc="580C46E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32328F"/>
    <w:multiLevelType w:val="hybridMultilevel"/>
    <w:tmpl w:val="B9D2257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4E682776"/>
    <w:multiLevelType w:val="hybridMultilevel"/>
    <w:tmpl w:val="14FEBC7A"/>
    <w:lvl w:ilvl="0" w:tplc="897A9810">
      <w:numFmt w:val="bullet"/>
      <w:lvlText w:val=""/>
      <w:lvlJc w:val="left"/>
      <w:pPr>
        <w:ind w:left="1440" w:hanging="360"/>
      </w:pPr>
      <w:rPr>
        <w:rFonts w:ascii="Symbol" w:eastAsia="Times New Roman" w:hAnsi="Symbol" w:cs="Aria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9" w15:restartNumberingAfterBreak="0">
    <w:nsid w:val="54E5233D"/>
    <w:multiLevelType w:val="hybridMultilevel"/>
    <w:tmpl w:val="4ABCA416"/>
    <w:lvl w:ilvl="0" w:tplc="897A9810">
      <w:numFmt w:val="bullet"/>
      <w:lvlText w:val=""/>
      <w:lvlJc w:val="left"/>
      <w:pPr>
        <w:ind w:left="720" w:hanging="360"/>
      </w:pPr>
      <w:rPr>
        <w:rFonts w:ascii="Symbol" w:eastAsia="Times New Roman"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55A19C5"/>
    <w:multiLevelType w:val="hybridMultilevel"/>
    <w:tmpl w:val="A11C25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5C056373"/>
    <w:multiLevelType w:val="hybridMultilevel"/>
    <w:tmpl w:val="19F8B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B9553F"/>
    <w:multiLevelType w:val="hybridMultilevel"/>
    <w:tmpl w:val="3EF23B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5E9C5D04"/>
    <w:multiLevelType w:val="hybridMultilevel"/>
    <w:tmpl w:val="388843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F7266BD"/>
    <w:multiLevelType w:val="hybridMultilevel"/>
    <w:tmpl w:val="5EB4BC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0655DEA"/>
    <w:multiLevelType w:val="hybridMultilevel"/>
    <w:tmpl w:val="6932377A"/>
    <w:lvl w:ilvl="0" w:tplc="DED6671E">
      <w:numFmt w:val="bullet"/>
      <w:lvlText w:val="•"/>
      <w:lvlJc w:val="left"/>
      <w:pPr>
        <w:ind w:left="1080" w:hanging="72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621E6F76"/>
    <w:multiLevelType w:val="hybridMultilevel"/>
    <w:tmpl w:val="E65E3614"/>
    <w:lvl w:ilvl="0" w:tplc="9CAAC09E">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177927"/>
    <w:multiLevelType w:val="hybridMultilevel"/>
    <w:tmpl w:val="19C4B29A"/>
    <w:lvl w:ilvl="0" w:tplc="897A9810">
      <w:numFmt w:val="bullet"/>
      <w:lvlText w:val=""/>
      <w:lvlJc w:val="left"/>
      <w:pPr>
        <w:ind w:left="720" w:hanging="360"/>
      </w:pPr>
      <w:rPr>
        <w:rFonts w:ascii="Symbol" w:eastAsia="Times New Roman" w:hAnsi="Symbol" w:cs="Aria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6C9B51D3"/>
    <w:multiLevelType w:val="hybridMultilevel"/>
    <w:tmpl w:val="398AC7D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71BD2AF7"/>
    <w:multiLevelType w:val="hybridMultilevel"/>
    <w:tmpl w:val="251AAB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24"/>
  </w:num>
  <w:num w:numId="5">
    <w:abstractNumId w:val="28"/>
  </w:num>
  <w:num w:numId="6">
    <w:abstractNumId w:val="8"/>
  </w:num>
  <w:num w:numId="7">
    <w:abstractNumId w:val="13"/>
  </w:num>
  <w:num w:numId="8">
    <w:abstractNumId w:val="17"/>
  </w:num>
  <w:num w:numId="9">
    <w:abstractNumId w:val="7"/>
  </w:num>
  <w:num w:numId="10">
    <w:abstractNumId w:val="11"/>
  </w:num>
  <w:num w:numId="11">
    <w:abstractNumId w:val="16"/>
  </w:num>
  <w:num w:numId="12">
    <w:abstractNumId w:val="4"/>
  </w:num>
  <w:num w:numId="13">
    <w:abstractNumId w:val="26"/>
  </w:num>
  <w:num w:numId="14">
    <w:abstractNumId w:val="14"/>
  </w:num>
  <w:num w:numId="15">
    <w:abstractNumId w:val="21"/>
  </w:num>
  <w:num w:numId="16">
    <w:abstractNumId w:val="15"/>
  </w:num>
  <w:num w:numId="17">
    <w:abstractNumId w:val="6"/>
  </w:num>
  <w:num w:numId="18">
    <w:abstractNumId w:val="12"/>
  </w:num>
  <w:num w:numId="19">
    <w:abstractNumId w:val="9"/>
  </w:num>
  <w:num w:numId="20">
    <w:abstractNumId w:val="20"/>
  </w:num>
  <w:num w:numId="21">
    <w:abstractNumId w:val="5"/>
  </w:num>
  <w:num w:numId="22">
    <w:abstractNumId w:val="22"/>
  </w:num>
  <w:num w:numId="23">
    <w:abstractNumId w:val="23"/>
  </w:num>
  <w:num w:numId="24">
    <w:abstractNumId w:val="29"/>
  </w:num>
  <w:num w:numId="25">
    <w:abstractNumId w:val="27"/>
  </w:num>
  <w:num w:numId="26">
    <w:abstractNumId w:val="18"/>
  </w:num>
  <w:num w:numId="27">
    <w:abstractNumId w:val="3"/>
  </w:num>
  <w:num w:numId="28">
    <w:abstractNumId w:val="19"/>
  </w:num>
  <w:num w:numId="29">
    <w:abstractNumId w:val="1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AF1"/>
    <w:rsid w:val="00031387"/>
    <w:rsid w:val="00042523"/>
    <w:rsid w:val="000509EE"/>
    <w:rsid w:val="000635A9"/>
    <w:rsid w:val="00073F19"/>
    <w:rsid w:val="000A5650"/>
    <w:rsid w:val="000C4560"/>
    <w:rsid w:val="000F4F53"/>
    <w:rsid w:val="001306C5"/>
    <w:rsid w:val="00136FBE"/>
    <w:rsid w:val="001370D9"/>
    <w:rsid w:val="0014064E"/>
    <w:rsid w:val="00141F58"/>
    <w:rsid w:val="0018568D"/>
    <w:rsid w:val="001E34EA"/>
    <w:rsid w:val="0020154F"/>
    <w:rsid w:val="00222A7C"/>
    <w:rsid w:val="00226705"/>
    <w:rsid w:val="00231BC4"/>
    <w:rsid w:val="0026204A"/>
    <w:rsid w:val="00262999"/>
    <w:rsid w:val="002854EC"/>
    <w:rsid w:val="002B2E38"/>
    <w:rsid w:val="002E509F"/>
    <w:rsid w:val="002F2522"/>
    <w:rsid w:val="00305E75"/>
    <w:rsid w:val="003143F3"/>
    <w:rsid w:val="003346D6"/>
    <w:rsid w:val="00355D24"/>
    <w:rsid w:val="003817E6"/>
    <w:rsid w:val="0039196B"/>
    <w:rsid w:val="003D4896"/>
    <w:rsid w:val="003E3A4E"/>
    <w:rsid w:val="003E5CA7"/>
    <w:rsid w:val="003F0268"/>
    <w:rsid w:val="00434317"/>
    <w:rsid w:val="0049134A"/>
    <w:rsid w:val="004C2662"/>
    <w:rsid w:val="004D25B1"/>
    <w:rsid w:val="004E06E2"/>
    <w:rsid w:val="004F4B6F"/>
    <w:rsid w:val="00526C5D"/>
    <w:rsid w:val="00583C19"/>
    <w:rsid w:val="005A1820"/>
    <w:rsid w:val="005A3778"/>
    <w:rsid w:val="005A7055"/>
    <w:rsid w:val="005F7513"/>
    <w:rsid w:val="00636866"/>
    <w:rsid w:val="006426FA"/>
    <w:rsid w:val="00693905"/>
    <w:rsid w:val="006A6520"/>
    <w:rsid w:val="006C1D80"/>
    <w:rsid w:val="006D50FF"/>
    <w:rsid w:val="006F38C7"/>
    <w:rsid w:val="006F3EAF"/>
    <w:rsid w:val="00701168"/>
    <w:rsid w:val="0070222D"/>
    <w:rsid w:val="00711329"/>
    <w:rsid w:val="00747906"/>
    <w:rsid w:val="007707EF"/>
    <w:rsid w:val="007E72BA"/>
    <w:rsid w:val="00823700"/>
    <w:rsid w:val="00841267"/>
    <w:rsid w:val="009032AF"/>
    <w:rsid w:val="00905792"/>
    <w:rsid w:val="009176C5"/>
    <w:rsid w:val="009461F6"/>
    <w:rsid w:val="009A1E8F"/>
    <w:rsid w:val="00A23061"/>
    <w:rsid w:val="00A37E19"/>
    <w:rsid w:val="00A42FC7"/>
    <w:rsid w:val="00A61B51"/>
    <w:rsid w:val="00A8019F"/>
    <w:rsid w:val="00AB21EA"/>
    <w:rsid w:val="00AC3587"/>
    <w:rsid w:val="00AD00D5"/>
    <w:rsid w:val="00AD16F4"/>
    <w:rsid w:val="00AD53AE"/>
    <w:rsid w:val="00AE4677"/>
    <w:rsid w:val="00B16705"/>
    <w:rsid w:val="00B44B86"/>
    <w:rsid w:val="00B549C4"/>
    <w:rsid w:val="00B8213A"/>
    <w:rsid w:val="00BB4485"/>
    <w:rsid w:val="00BC0A91"/>
    <w:rsid w:val="00BC6F95"/>
    <w:rsid w:val="00BE6C27"/>
    <w:rsid w:val="00C31220"/>
    <w:rsid w:val="00C40FC8"/>
    <w:rsid w:val="00C5124F"/>
    <w:rsid w:val="00C60792"/>
    <w:rsid w:val="00C66C71"/>
    <w:rsid w:val="00C833BB"/>
    <w:rsid w:val="00C97B50"/>
    <w:rsid w:val="00CC38E9"/>
    <w:rsid w:val="00CD332F"/>
    <w:rsid w:val="00CF302F"/>
    <w:rsid w:val="00D108ED"/>
    <w:rsid w:val="00D13380"/>
    <w:rsid w:val="00D33B0E"/>
    <w:rsid w:val="00D614B3"/>
    <w:rsid w:val="00D8290D"/>
    <w:rsid w:val="00D854D0"/>
    <w:rsid w:val="00DC35B4"/>
    <w:rsid w:val="00DE4548"/>
    <w:rsid w:val="00E16BA9"/>
    <w:rsid w:val="00E33C70"/>
    <w:rsid w:val="00E51530"/>
    <w:rsid w:val="00E519D3"/>
    <w:rsid w:val="00E7510A"/>
    <w:rsid w:val="00E81546"/>
    <w:rsid w:val="00E909F1"/>
    <w:rsid w:val="00E9383D"/>
    <w:rsid w:val="00EB67EA"/>
    <w:rsid w:val="00EE1075"/>
    <w:rsid w:val="00EF4318"/>
    <w:rsid w:val="00F55DCF"/>
    <w:rsid w:val="00F63AF1"/>
    <w:rsid w:val="00FF4F9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90E7C4"/>
  <w14:defaultImageDpi w14:val="0"/>
  <w15:docId w15:val="{26C0A10C-C07C-470A-B5F0-CA9A45942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CA" w:eastAsia="en-CA" w:bidi="ar-SA"/>
      </w:rPr>
    </w:rPrDefault>
    <w:pPrDefault/>
  </w:docDefaults>
  <w:latentStyles w:defLockedState="0" w:defUIPriority="99" w:defSemiHidden="0" w:defUnhideWhenUsed="0" w:defQFormat="0" w:count="372">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1" w:qFormat="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Plain Text" w:uiPriority="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iPriority w:val="1"/>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1"/>
    <w:qFormat/>
    <w:pPr>
      <w:ind w:left="100"/>
      <w:outlineLvl w:val="0"/>
    </w:pPr>
    <w:rPr>
      <w:rFonts w:ascii="Arial" w:hAnsi="Arial" w:cs="Arial"/>
      <w:b/>
      <w:bCs/>
    </w:rPr>
  </w:style>
  <w:style w:type="paragraph" w:styleId="Heading2">
    <w:name w:val="heading 2"/>
    <w:basedOn w:val="Normal"/>
    <w:next w:val="Normal"/>
    <w:link w:val="Heading2Char"/>
    <w:uiPriority w:val="1"/>
    <w:qFormat/>
    <w:pPr>
      <w:ind w:left="100"/>
      <w:outlineLvl w:val="1"/>
    </w:pPr>
    <w:rPr>
      <w:rFonts w:ascii="Arial" w:hAnsi="Arial" w:cs="Arial"/>
      <w:b/>
      <w:bCs/>
      <w:sz w:val="22"/>
      <w:szCs w:val="22"/>
    </w:rPr>
  </w:style>
  <w:style w:type="paragraph" w:styleId="Heading3">
    <w:name w:val="heading 3"/>
    <w:basedOn w:val="Normal"/>
    <w:next w:val="Normal"/>
    <w:link w:val="Heading3Char"/>
    <w:uiPriority w:val="9"/>
    <w:semiHidden/>
    <w:unhideWhenUsed/>
    <w:qFormat/>
    <w:rsid w:val="00A61B5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paragraph" w:styleId="BodyText">
    <w:name w:val="Body Text"/>
    <w:basedOn w:val="Normal"/>
    <w:link w:val="BodyTextChar"/>
    <w:uiPriority w:val="1"/>
    <w:qFormat/>
    <w:pPr>
      <w:ind w:left="100"/>
    </w:pPr>
    <w:rPr>
      <w:rFonts w:ascii="Arial" w:hAnsi="Arial" w:cs="Arial"/>
      <w:sz w:val="22"/>
      <w:szCs w:val="22"/>
    </w:rPr>
  </w:style>
  <w:style w:type="character" w:customStyle="1" w:styleId="BodyTextChar">
    <w:name w:val="Body Text Char"/>
    <w:link w:val="BodyText"/>
    <w:uiPriority w:val="99"/>
    <w:semiHidden/>
    <w:locked/>
    <w:rPr>
      <w:rFonts w:ascii="Times New Roman" w:hAnsi="Times New Roman" w:cs="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rsid w:val="006C1D80"/>
    <w:pPr>
      <w:tabs>
        <w:tab w:val="center" w:pos="4680"/>
        <w:tab w:val="right" w:pos="9360"/>
      </w:tabs>
    </w:pPr>
  </w:style>
  <w:style w:type="character" w:customStyle="1" w:styleId="HeaderChar">
    <w:name w:val="Header Char"/>
    <w:link w:val="Header"/>
    <w:uiPriority w:val="99"/>
    <w:locked/>
    <w:rsid w:val="006C1D80"/>
    <w:rPr>
      <w:rFonts w:ascii="Times New Roman" w:hAnsi="Times New Roman" w:cs="Times New Roman"/>
      <w:sz w:val="24"/>
      <w:szCs w:val="24"/>
    </w:rPr>
  </w:style>
  <w:style w:type="paragraph" w:styleId="Footer">
    <w:name w:val="footer"/>
    <w:basedOn w:val="Normal"/>
    <w:link w:val="FooterChar"/>
    <w:uiPriority w:val="99"/>
    <w:rsid w:val="006C1D80"/>
    <w:pPr>
      <w:tabs>
        <w:tab w:val="center" w:pos="4680"/>
        <w:tab w:val="right" w:pos="9360"/>
      </w:tabs>
    </w:pPr>
  </w:style>
  <w:style w:type="character" w:customStyle="1" w:styleId="FooterChar">
    <w:name w:val="Footer Char"/>
    <w:link w:val="Footer"/>
    <w:uiPriority w:val="99"/>
    <w:locked/>
    <w:rsid w:val="006C1D80"/>
    <w:rPr>
      <w:rFonts w:ascii="Times New Roman" w:hAnsi="Times New Roman" w:cs="Times New Roman"/>
      <w:sz w:val="24"/>
      <w:szCs w:val="24"/>
    </w:rPr>
  </w:style>
  <w:style w:type="character" w:customStyle="1" w:styleId="Heading3Char">
    <w:name w:val="Heading 3 Char"/>
    <w:link w:val="Heading3"/>
    <w:uiPriority w:val="9"/>
    <w:semiHidden/>
    <w:rsid w:val="00A61B51"/>
    <w:rPr>
      <w:rFonts w:ascii="Cambria" w:eastAsia="Times New Roman" w:hAnsi="Cambria" w:cs="Times New Roman"/>
      <w:b/>
      <w:bCs/>
      <w:sz w:val="26"/>
      <w:szCs w:val="26"/>
      <w:lang w:val="en-CA" w:eastAsia="en-CA"/>
    </w:rPr>
  </w:style>
  <w:style w:type="paragraph" w:styleId="PlainText">
    <w:name w:val="Plain Text"/>
    <w:basedOn w:val="Normal"/>
    <w:link w:val="PlainTextChar"/>
    <w:unhideWhenUsed/>
    <w:rsid w:val="000F4F53"/>
    <w:pPr>
      <w:widowControl/>
      <w:autoSpaceDE/>
      <w:autoSpaceDN/>
      <w:adjustRightInd/>
    </w:pPr>
    <w:rPr>
      <w:rFonts w:ascii="Courier New" w:hAnsi="Courier New" w:cs="Courier New"/>
      <w:sz w:val="20"/>
      <w:szCs w:val="20"/>
      <w:lang w:val="en-US" w:eastAsia="en-US"/>
    </w:rPr>
  </w:style>
  <w:style w:type="character" w:customStyle="1" w:styleId="PlainTextChar">
    <w:name w:val="Plain Text Char"/>
    <w:link w:val="PlainText"/>
    <w:rsid w:val="000F4F53"/>
    <w:rPr>
      <w:rFonts w:ascii="Courier New" w:hAnsi="Courier New" w:cs="Courier Ne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461367">
      <w:bodyDiv w:val="1"/>
      <w:marLeft w:val="0"/>
      <w:marRight w:val="0"/>
      <w:marTop w:val="0"/>
      <w:marBottom w:val="0"/>
      <w:divBdr>
        <w:top w:val="none" w:sz="0" w:space="0" w:color="auto"/>
        <w:left w:val="none" w:sz="0" w:space="0" w:color="auto"/>
        <w:bottom w:val="none" w:sz="0" w:space="0" w:color="auto"/>
        <w:right w:val="none" w:sz="0" w:space="0" w:color="auto"/>
      </w:divBdr>
    </w:div>
    <w:div w:id="112985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B819E-7976-4588-97E5-D48FAEF64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5</Pages>
  <Words>989</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dc:creator>
  <cp:keywords/>
  <dc:description/>
  <cp:lastModifiedBy>Alice Seba</cp:lastModifiedBy>
  <cp:revision>21</cp:revision>
  <cp:lastPrinted>2013-12-04T20:33:00Z</cp:lastPrinted>
  <dcterms:created xsi:type="dcterms:W3CDTF">2016-06-29T20:02:00Z</dcterms:created>
  <dcterms:modified xsi:type="dcterms:W3CDTF">2016-06-30T22:27:00Z</dcterms:modified>
</cp:coreProperties>
</file>